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5A6" w:rsidRDefault="00CB35A6" w:rsidP="00213946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 БОГУЧАНСКИЙ РАЙОН</w:t>
      </w:r>
    </w:p>
    <w:p w:rsidR="00CB35A6" w:rsidRPr="00213946" w:rsidRDefault="00CB35A6" w:rsidP="00213946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 </w:t>
      </w:r>
      <w:r w:rsidR="00213946">
        <w:rPr>
          <w:sz w:val="28"/>
          <w:szCs w:val="28"/>
        </w:rPr>
        <w:t xml:space="preserve">ТАЕЖНИНСКОГО </w:t>
      </w:r>
      <w:r>
        <w:rPr>
          <w:sz w:val="28"/>
          <w:szCs w:val="28"/>
        </w:rPr>
        <w:t>СЕЛЬСОВЕТА</w:t>
      </w:r>
    </w:p>
    <w:p w:rsidR="00213946" w:rsidRPr="00213946" w:rsidRDefault="00213946" w:rsidP="00213946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</w:p>
    <w:p w:rsidR="00CB35A6" w:rsidRDefault="00CB35A6" w:rsidP="00213946">
      <w:pPr>
        <w:pStyle w:val="headertext"/>
        <w:spacing w:before="0" w:beforeAutospacing="0" w:after="0" w:afterAutospacing="0"/>
        <w:jc w:val="center"/>
      </w:pPr>
      <w:r>
        <w:rPr>
          <w:sz w:val="28"/>
          <w:szCs w:val="28"/>
        </w:rPr>
        <w:t xml:space="preserve">     ПОСТАНОВЛЕНИЕ</w:t>
      </w:r>
    </w:p>
    <w:p w:rsidR="00CB35A6" w:rsidRDefault="00CB35A6" w:rsidP="00CB35A6">
      <w:pPr>
        <w:pStyle w:val="ConsPlusTitle"/>
        <w:jc w:val="center"/>
        <w:rPr>
          <w:b w:val="0"/>
          <w:bCs w:val="0"/>
          <w:sz w:val="24"/>
          <w:szCs w:val="24"/>
        </w:rPr>
      </w:pPr>
    </w:p>
    <w:p w:rsidR="00CB35A6" w:rsidRPr="00213946" w:rsidRDefault="00971400" w:rsidP="00971400">
      <w:pPr>
        <w:pStyle w:val="ConsPlusTitle"/>
        <w:rPr>
          <w:b w:val="0"/>
          <w:bCs w:val="0"/>
        </w:rPr>
      </w:pPr>
      <w:r>
        <w:rPr>
          <w:b w:val="0"/>
          <w:bCs w:val="0"/>
        </w:rPr>
        <w:t xml:space="preserve">    12.02.</w:t>
      </w:r>
      <w:r w:rsidR="00CB35A6" w:rsidRPr="00213946">
        <w:rPr>
          <w:b w:val="0"/>
          <w:bCs w:val="0"/>
        </w:rPr>
        <w:t>2015г.</w:t>
      </w:r>
      <w:r w:rsidR="00CB35A6" w:rsidRPr="00213946">
        <w:rPr>
          <w:b w:val="0"/>
          <w:bCs w:val="0"/>
        </w:rPr>
        <w:tab/>
      </w:r>
      <w:r w:rsidR="00CB35A6" w:rsidRPr="00213946">
        <w:rPr>
          <w:b w:val="0"/>
          <w:bCs w:val="0"/>
        </w:rPr>
        <w:tab/>
      </w:r>
      <w:r w:rsidR="00CB35A6" w:rsidRPr="00213946">
        <w:rPr>
          <w:b w:val="0"/>
          <w:bCs w:val="0"/>
        </w:rPr>
        <w:tab/>
      </w:r>
      <w:r w:rsidR="00CB35A6" w:rsidRPr="00213946">
        <w:rPr>
          <w:b w:val="0"/>
          <w:bCs w:val="0"/>
        </w:rPr>
        <w:tab/>
      </w:r>
      <w:r w:rsidR="00CB35A6" w:rsidRPr="00213946">
        <w:rPr>
          <w:b w:val="0"/>
          <w:bCs w:val="0"/>
        </w:rPr>
        <w:tab/>
      </w:r>
      <w:r w:rsidR="00CB35A6" w:rsidRPr="00213946">
        <w:rPr>
          <w:b w:val="0"/>
          <w:bCs w:val="0"/>
        </w:rPr>
        <w:tab/>
      </w:r>
      <w:r w:rsidR="00CB35A6" w:rsidRPr="00213946">
        <w:rPr>
          <w:b w:val="0"/>
          <w:bCs w:val="0"/>
        </w:rPr>
        <w:tab/>
      </w:r>
      <w:r w:rsidR="00CB35A6" w:rsidRPr="00213946">
        <w:rPr>
          <w:b w:val="0"/>
          <w:bCs w:val="0"/>
        </w:rPr>
        <w:tab/>
      </w:r>
      <w:r>
        <w:rPr>
          <w:b w:val="0"/>
          <w:bCs w:val="0"/>
        </w:rPr>
        <w:t xml:space="preserve">                    № 22</w:t>
      </w:r>
    </w:p>
    <w:p w:rsidR="00CB35A6" w:rsidRPr="00986C9A" w:rsidRDefault="00CB35A6" w:rsidP="00CB35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35A6" w:rsidRPr="00CB35A6" w:rsidRDefault="00CB35A6" w:rsidP="00CB35A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35A6">
        <w:rPr>
          <w:rFonts w:ascii="Times New Roman" w:hAnsi="Times New Roman" w:cs="Times New Roman"/>
          <w:color w:val="000000"/>
          <w:sz w:val="28"/>
          <w:szCs w:val="28"/>
        </w:rPr>
        <w:t>Об утверждении административного</w:t>
      </w:r>
    </w:p>
    <w:p w:rsidR="00CB35A6" w:rsidRPr="00CB35A6" w:rsidRDefault="00CB35A6" w:rsidP="00CB35A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35A6">
        <w:rPr>
          <w:rFonts w:ascii="Times New Roman" w:hAnsi="Times New Roman" w:cs="Times New Roman"/>
          <w:color w:val="000000"/>
          <w:sz w:val="28"/>
          <w:szCs w:val="28"/>
        </w:rPr>
        <w:t>регламента по предоставлению муниципальной</w:t>
      </w:r>
    </w:p>
    <w:p w:rsidR="00CB35A6" w:rsidRPr="00CB35A6" w:rsidRDefault="00CB35A6" w:rsidP="00CB35A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35A6">
        <w:rPr>
          <w:rFonts w:ascii="Times New Roman" w:hAnsi="Times New Roman" w:cs="Times New Roman"/>
          <w:color w:val="000000"/>
          <w:sz w:val="28"/>
          <w:szCs w:val="28"/>
        </w:rPr>
        <w:t xml:space="preserve">услуги </w:t>
      </w:r>
      <w:r w:rsidRPr="00CB35A6">
        <w:rPr>
          <w:rFonts w:ascii="Times New Roman" w:hAnsi="Times New Roman" w:cs="Times New Roman"/>
          <w:bCs/>
          <w:sz w:val="28"/>
          <w:szCs w:val="28"/>
        </w:rPr>
        <w:t>«П</w:t>
      </w:r>
      <w:r w:rsidRPr="00CB35A6">
        <w:rPr>
          <w:rFonts w:ascii="Times New Roman" w:hAnsi="Times New Roman" w:cs="Times New Roman"/>
          <w:sz w:val="28"/>
          <w:szCs w:val="28"/>
        </w:rPr>
        <w:t xml:space="preserve">рисвоение адресов земельным  участкам, зданиям, </w:t>
      </w:r>
    </w:p>
    <w:p w:rsidR="00CB35A6" w:rsidRPr="00CB35A6" w:rsidRDefault="00CB35A6" w:rsidP="00CB35A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35A6">
        <w:rPr>
          <w:rFonts w:ascii="Times New Roman" w:hAnsi="Times New Roman" w:cs="Times New Roman"/>
          <w:sz w:val="28"/>
          <w:szCs w:val="28"/>
        </w:rPr>
        <w:t xml:space="preserve">сооружениям и помещениям на территории </w:t>
      </w:r>
    </w:p>
    <w:p w:rsidR="00CB35A6" w:rsidRPr="00CB35A6" w:rsidRDefault="00CB35A6" w:rsidP="00CB35A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35A6">
        <w:rPr>
          <w:rFonts w:ascii="Times New Roman" w:hAnsi="Times New Roman" w:cs="Times New Roman"/>
          <w:sz w:val="28"/>
          <w:szCs w:val="28"/>
        </w:rPr>
        <w:t>муниципального образования Таежнинский сельсовет</w:t>
      </w:r>
      <w:r w:rsidRPr="00CB35A6">
        <w:rPr>
          <w:rFonts w:ascii="Times New Roman" w:hAnsi="Times New Roman" w:cs="Times New Roman"/>
          <w:bCs/>
          <w:sz w:val="28"/>
          <w:szCs w:val="28"/>
        </w:rPr>
        <w:t>»</w:t>
      </w:r>
    </w:p>
    <w:p w:rsidR="00CB35A6" w:rsidRPr="00CB35A6" w:rsidRDefault="00CB35A6" w:rsidP="00CB35A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35A6" w:rsidRPr="00CB35A6" w:rsidRDefault="00CB35A6" w:rsidP="00CB35A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35A6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27.07.2010 № 210-ФЗ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CB35A6">
        <w:rPr>
          <w:rFonts w:ascii="Times New Roman" w:hAnsi="Times New Roman" w:cs="Times New Roman"/>
          <w:bCs/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Pr="00CB35A6">
        <w:rPr>
          <w:rFonts w:ascii="Times New Roman" w:hAnsi="Times New Roman" w:cs="Times New Roman"/>
          <w:sz w:val="28"/>
          <w:szCs w:val="28"/>
        </w:rPr>
        <w:t xml:space="preserve">обеспечения открытости и общедоступности информации о предоставлении муниципальных услуг, руководствуясь статьёй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CB35A6">
        <w:rPr>
          <w:rFonts w:ascii="Times New Roman" w:hAnsi="Times New Roman" w:cs="Times New Roman"/>
          <w:sz w:val="28"/>
          <w:szCs w:val="28"/>
        </w:rPr>
        <w:t xml:space="preserve"> Устава Таежнинского сельсовета</w:t>
      </w:r>
      <w:r w:rsidRPr="00CB35A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CB35A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35A6" w:rsidRPr="00CB35A6" w:rsidRDefault="00CB35A6" w:rsidP="00CB35A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35A6">
        <w:rPr>
          <w:rFonts w:ascii="Times New Roman" w:hAnsi="Times New Roman" w:cs="Times New Roman"/>
          <w:sz w:val="28"/>
          <w:szCs w:val="28"/>
        </w:rPr>
        <w:t xml:space="preserve">          1. Утвердить административный регламент предоставления муниципальной услуги </w:t>
      </w:r>
      <w:r w:rsidRPr="00CB35A6">
        <w:rPr>
          <w:rFonts w:ascii="Times New Roman" w:hAnsi="Times New Roman" w:cs="Times New Roman"/>
          <w:bCs/>
          <w:sz w:val="28"/>
          <w:szCs w:val="28"/>
        </w:rPr>
        <w:t>«П</w:t>
      </w:r>
      <w:r w:rsidRPr="00CB35A6">
        <w:rPr>
          <w:rFonts w:ascii="Times New Roman" w:hAnsi="Times New Roman" w:cs="Times New Roman"/>
          <w:sz w:val="28"/>
          <w:szCs w:val="28"/>
        </w:rPr>
        <w:t>рисвоение адресов земельным участкам, зданиям, сооружениям и помещениям на территории муниципального образования Таежнинский сельсовет</w:t>
      </w:r>
      <w:r w:rsidRPr="00CB35A6">
        <w:rPr>
          <w:rFonts w:ascii="Times New Roman" w:hAnsi="Times New Roman" w:cs="Times New Roman"/>
          <w:bCs/>
          <w:sz w:val="28"/>
          <w:szCs w:val="28"/>
        </w:rPr>
        <w:t>»</w:t>
      </w:r>
      <w:r w:rsidRPr="00CB35A6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CB35A6" w:rsidRPr="00CB35A6" w:rsidRDefault="00CB35A6" w:rsidP="00CB35A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35A6"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CB35A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заместителя главы сельсовета Мельникову Н.А.</w:t>
      </w:r>
    </w:p>
    <w:p w:rsidR="00CB35A6" w:rsidRPr="00CB35A6" w:rsidRDefault="00CB35A6" w:rsidP="00CB35A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B35A6">
        <w:rPr>
          <w:rFonts w:ascii="Times New Roman" w:hAnsi="Times New Roman" w:cs="Times New Roman"/>
          <w:sz w:val="28"/>
          <w:szCs w:val="28"/>
        </w:rPr>
        <w:t xml:space="preserve">3.   </w:t>
      </w:r>
      <w:r w:rsidRPr="00CB35A6">
        <w:rPr>
          <w:rFonts w:ascii="Times New Roman" w:hAnsi="Times New Roman" w:cs="Times New Roman"/>
          <w:bCs/>
          <w:sz w:val="28"/>
          <w:szCs w:val="28"/>
        </w:rPr>
        <w:t xml:space="preserve">Постановление вступает в силу в день, следующий за днём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CB35A6">
        <w:rPr>
          <w:rFonts w:ascii="Times New Roman" w:hAnsi="Times New Roman" w:cs="Times New Roman"/>
          <w:bCs/>
          <w:sz w:val="28"/>
          <w:szCs w:val="28"/>
        </w:rPr>
        <w:t xml:space="preserve">его официального опубликования в  издании «Таежнинский вестник»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CB35A6">
        <w:rPr>
          <w:rFonts w:ascii="Times New Roman" w:hAnsi="Times New Roman" w:cs="Times New Roman"/>
          <w:bCs/>
          <w:sz w:val="28"/>
          <w:szCs w:val="28"/>
        </w:rPr>
        <w:t>и подлежит размещению в сети Интернет на официальном сайте администрации Таежнинского сельсовета.</w:t>
      </w:r>
    </w:p>
    <w:p w:rsidR="00CB35A6" w:rsidRPr="00CB35A6" w:rsidRDefault="00CB35A6" w:rsidP="00CB35A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B35A6" w:rsidRPr="00CB35A6" w:rsidRDefault="00CB35A6" w:rsidP="00CB35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5A6" w:rsidRPr="00CB35A6" w:rsidRDefault="00CB35A6" w:rsidP="00CB35A6">
      <w:pPr>
        <w:jc w:val="both"/>
        <w:rPr>
          <w:rFonts w:ascii="Times New Roman" w:hAnsi="Times New Roman" w:cs="Times New Roman"/>
          <w:sz w:val="28"/>
          <w:szCs w:val="28"/>
        </w:rPr>
      </w:pPr>
      <w:r w:rsidRPr="00CB35A6">
        <w:rPr>
          <w:rFonts w:ascii="Times New Roman" w:hAnsi="Times New Roman" w:cs="Times New Roman"/>
          <w:sz w:val="28"/>
          <w:szCs w:val="28"/>
        </w:rPr>
        <w:t>Глава  Таежнинского сельсовета                                               Р.И. Жаркомбаев</w:t>
      </w:r>
    </w:p>
    <w:p w:rsidR="00CB35A6" w:rsidRPr="00CB35A6" w:rsidRDefault="00CB35A6" w:rsidP="00CB35A6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CB35A6" w:rsidRPr="00986C9A" w:rsidRDefault="00CB35A6" w:rsidP="00CB35A6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CB35A6" w:rsidRPr="00986C9A" w:rsidRDefault="00CB35A6" w:rsidP="00CB35A6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CB35A6" w:rsidRDefault="00CB35A6" w:rsidP="00CB35A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213946" w:rsidRPr="00AA28B0" w:rsidRDefault="00213946" w:rsidP="00CB35A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AA28B0" w:rsidRDefault="00AA28B0" w:rsidP="00CB35A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AA28B0" w:rsidRDefault="00AA28B0" w:rsidP="00CB35A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AA28B0" w:rsidRDefault="00AA28B0" w:rsidP="00CB35A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AA28B0" w:rsidRDefault="00AA28B0" w:rsidP="00CB35A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CB35A6" w:rsidRPr="00986C9A" w:rsidRDefault="00CB35A6" w:rsidP="00CB35A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lastRenderedPageBreak/>
        <w:t>Приложение</w:t>
      </w:r>
    </w:p>
    <w:p w:rsidR="00CB35A6" w:rsidRPr="00986C9A" w:rsidRDefault="00CB35A6" w:rsidP="00CB35A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>к постановлению</w:t>
      </w:r>
    </w:p>
    <w:p w:rsidR="00CB35A6" w:rsidRPr="00986C9A" w:rsidRDefault="00CB35A6" w:rsidP="00CB35A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>администрации Таежни</w:t>
      </w:r>
      <w:r>
        <w:rPr>
          <w:rFonts w:ascii="Times New Roman" w:hAnsi="Times New Roman" w:cs="Times New Roman"/>
          <w:iCs/>
          <w:sz w:val="24"/>
          <w:szCs w:val="24"/>
        </w:rPr>
        <w:t>н</w:t>
      </w:r>
      <w:r w:rsidRPr="00986C9A">
        <w:rPr>
          <w:rFonts w:ascii="Times New Roman" w:hAnsi="Times New Roman" w:cs="Times New Roman"/>
          <w:iCs/>
          <w:sz w:val="24"/>
          <w:szCs w:val="24"/>
        </w:rPr>
        <w:t>ского сельсовета</w:t>
      </w:r>
    </w:p>
    <w:p w:rsidR="00CB35A6" w:rsidRPr="00986C9A" w:rsidRDefault="00CB35A6" w:rsidP="00CB35A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 xml:space="preserve"> от «</w:t>
      </w:r>
      <w:r w:rsidR="00971400">
        <w:rPr>
          <w:rFonts w:ascii="Times New Roman" w:hAnsi="Times New Roman" w:cs="Times New Roman"/>
          <w:iCs/>
          <w:sz w:val="24"/>
          <w:szCs w:val="24"/>
        </w:rPr>
        <w:t xml:space="preserve"> 12</w:t>
      </w:r>
      <w:r w:rsidRPr="00986C9A">
        <w:rPr>
          <w:rFonts w:ascii="Times New Roman" w:hAnsi="Times New Roman" w:cs="Times New Roman"/>
          <w:iCs/>
          <w:sz w:val="24"/>
          <w:szCs w:val="24"/>
        </w:rPr>
        <w:t>»</w:t>
      </w:r>
      <w:r w:rsidR="00971400">
        <w:rPr>
          <w:rFonts w:ascii="Times New Roman" w:hAnsi="Times New Roman" w:cs="Times New Roman"/>
          <w:iCs/>
          <w:sz w:val="24"/>
          <w:szCs w:val="24"/>
        </w:rPr>
        <w:t xml:space="preserve">  02. 2015 №  22</w:t>
      </w:r>
    </w:p>
    <w:p w:rsidR="00CB35A6" w:rsidRPr="00986C9A" w:rsidRDefault="00CB35A6" w:rsidP="00CB35A6">
      <w:pPr>
        <w:pStyle w:val="ConsPlusTitle"/>
        <w:jc w:val="center"/>
        <w:outlineLvl w:val="0"/>
        <w:rPr>
          <w:sz w:val="24"/>
          <w:szCs w:val="24"/>
        </w:rPr>
      </w:pPr>
    </w:p>
    <w:p w:rsidR="00CB35A6" w:rsidRPr="00986C9A" w:rsidRDefault="00CB35A6" w:rsidP="00CB35A6">
      <w:pPr>
        <w:pStyle w:val="ConsPlusTitle"/>
        <w:jc w:val="center"/>
        <w:outlineLvl w:val="0"/>
        <w:rPr>
          <w:sz w:val="24"/>
          <w:szCs w:val="24"/>
        </w:rPr>
      </w:pPr>
    </w:p>
    <w:p w:rsidR="00CB35A6" w:rsidRPr="00986C9A" w:rsidRDefault="00CB35A6" w:rsidP="00CB35A6">
      <w:pPr>
        <w:pStyle w:val="ConsPlusTitle"/>
        <w:jc w:val="center"/>
        <w:outlineLvl w:val="0"/>
        <w:rPr>
          <w:sz w:val="24"/>
          <w:szCs w:val="24"/>
        </w:rPr>
      </w:pPr>
      <w:r w:rsidRPr="00986C9A">
        <w:rPr>
          <w:sz w:val="24"/>
          <w:szCs w:val="24"/>
        </w:rPr>
        <w:t>АДМИНИСТРАТИВНЫЙ РЕГЛАМЕНТ</w:t>
      </w:r>
    </w:p>
    <w:p w:rsidR="00CB35A6" w:rsidRPr="00986C9A" w:rsidRDefault="00CB35A6" w:rsidP="00CB35A6">
      <w:pPr>
        <w:pStyle w:val="ConsPlusTitle"/>
        <w:jc w:val="center"/>
        <w:outlineLvl w:val="0"/>
        <w:rPr>
          <w:sz w:val="24"/>
          <w:szCs w:val="24"/>
        </w:rPr>
      </w:pPr>
      <w:r w:rsidRPr="00986C9A">
        <w:rPr>
          <w:sz w:val="24"/>
          <w:szCs w:val="24"/>
        </w:rPr>
        <w:t xml:space="preserve">предоставления муниципальной услуги </w:t>
      </w:r>
    </w:p>
    <w:p w:rsidR="00CB35A6" w:rsidRPr="00986C9A" w:rsidRDefault="00CB35A6" w:rsidP="00CB35A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986C9A">
        <w:rPr>
          <w:rFonts w:ascii="Times New Roman" w:hAnsi="Times New Roman" w:cs="Times New Roman"/>
          <w:bCs/>
          <w:sz w:val="24"/>
          <w:szCs w:val="24"/>
        </w:rPr>
        <w:t>П</w:t>
      </w:r>
      <w:r w:rsidRPr="00986C9A">
        <w:rPr>
          <w:rFonts w:ascii="Times New Roman" w:hAnsi="Times New Roman" w:cs="Times New Roman"/>
          <w:sz w:val="24"/>
          <w:szCs w:val="24"/>
        </w:rPr>
        <w:t>рисвоение адресов земельным участкам, зданиям, сооружениям</w:t>
      </w:r>
    </w:p>
    <w:p w:rsidR="00CB35A6" w:rsidRPr="00986C9A" w:rsidRDefault="00CB35A6" w:rsidP="00CB35A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и помещениям на территории муниципального образования Таежнинский сельсовет</w:t>
      </w:r>
      <w:r w:rsidRPr="00986C9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CB35A6" w:rsidRPr="00986C9A" w:rsidRDefault="00CB35A6" w:rsidP="00CB35A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B35A6" w:rsidRPr="00986C9A" w:rsidRDefault="00CB35A6" w:rsidP="00CB35A6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86C9A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CB35A6" w:rsidRPr="00986C9A" w:rsidRDefault="00CB35A6" w:rsidP="00CB35A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1.1 Настоящий административный регламент по предоставлению муниципальной услуги </w:t>
      </w:r>
      <w:r w:rsidRPr="00986C9A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986C9A">
        <w:rPr>
          <w:rFonts w:ascii="Times New Roman" w:hAnsi="Times New Roman" w:cs="Times New Roman"/>
          <w:bCs/>
          <w:sz w:val="24"/>
          <w:szCs w:val="24"/>
        </w:rPr>
        <w:t>П</w:t>
      </w:r>
      <w:r w:rsidRPr="00986C9A">
        <w:rPr>
          <w:rFonts w:ascii="Times New Roman" w:hAnsi="Times New Roman" w:cs="Times New Roman"/>
          <w:sz w:val="24"/>
          <w:szCs w:val="24"/>
        </w:rPr>
        <w:t>рисвоение адресов земельным участкам, зданиям, сооружениям и помещениям на территории муниципального образования</w:t>
      </w:r>
      <w:r w:rsidRPr="00986C9A">
        <w:rPr>
          <w:rFonts w:ascii="Times New Roman" w:hAnsi="Times New Roman" w:cs="Times New Roman"/>
          <w:bCs/>
          <w:sz w:val="24"/>
          <w:szCs w:val="24"/>
        </w:rPr>
        <w:t>»</w:t>
      </w:r>
      <w:r w:rsidRPr="00986C9A">
        <w:rPr>
          <w:rFonts w:ascii="Times New Roman" w:hAnsi="Times New Roman" w:cs="Times New Roman"/>
          <w:sz w:val="24"/>
          <w:szCs w:val="24"/>
        </w:rPr>
        <w:t xml:space="preserve"> (далее - административный регламент) устанавливает порядок,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1.2. Регламент размещается на Интернет-сайте </w:t>
      </w:r>
      <w:r w:rsidR="00CA21E2">
        <w:rPr>
          <w:rFonts w:ascii="Times New Roman" w:hAnsi="Times New Roman" w:cs="Times New Roman"/>
          <w:sz w:val="24"/>
          <w:szCs w:val="24"/>
          <w:lang w:val="en-US"/>
        </w:rPr>
        <w:t>taezhniy</w:t>
      </w:r>
      <w:r w:rsidR="00CA21E2" w:rsidRPr="00CA21E2">
        <w:rPr>
          <w:rFonts w:ascii="Times New Roman" w:hAnsi="Times New Roman" w:cs="Times New Roman"/>
          <w:sz w:val="24"/>
          <w:szCs w:val="24"/>
        </w:rPr>
        <w:t>24.</w:t>
      </w:r>
      <w:r w:rsidR="00CA21E2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986C9A">
        <w:rPr>
          <w:rFonts w:ascii="Times New Roman" w:hAnsi="Times New Roman" w:cs="Times New Roman"/>
          <w:sz w:val="24"/>
          <w:szCs w:val="24"/>
        </w:rPr>
        <w:t xml:space="preserve">, также </w:t>
      </w:r>
      <w:r w:rsidR="00213946" w:rsidRPr="00AA28B0"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 xml:space="preserve">на информационных стендах, расположенных в 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Таежнинского сельсовета по адресу: п. Таежный, ул. Новая, дом 5-100.</w:t>
      </w:r>
    </w:p>
    <w:p w:rsidR="00CB35A6" w:rsidRPr="00986C9A" w:rsidRDefault="00CB35A6" w:rsidP="00CB35A6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86C9A">
        <w:rPr>
          <w:rFonts w:ascii="Times New Roman" w:hAnsi="Times New Roman" w:cs="Times New Roman"/>
          <w:b/>
          <w:sz w:val="24"/>
          <w:szCs w:val="24"/>
        </w:rPr>
        <w:t>2. Стандарт предоставления муниципальной услуги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2.1. Наименование муниципальной услуги – «</w:t>
      </w:r>
      <w:r w:rsidRPr="00986C9A">
        <w:rPr>
          <w:rFonts w:ascii="Times New Roman" w:hAnsi="Times New Roman" w:cs="Times New Roman"/>
          <w:bCs/>
          <w:sz w:val="24"/>
          <w:szCs w:val="24"/>
        </w:rPr>
        <w:t>П</w:t>
      </w:r>
      <w:r w:rsidRPr="00986C9A">
        <w:rPr>
          <w:rFonts w:ascii="Times New Roman" w:hAnsi="Times New Roman" w:cs="Times New Roman"/>
          <w:sz w:val="24"/>
          <w:szCs w:val="24"/>
        </w:rPr>
        <w:t>рисвоение адресов земельным участкам, зданиям, сооружениям и помещениям на территории муниципального образования</w:t>
      </w:r>
      <w:r w:rsidRPr="00986C9A">
        <w:rPr>
          <w:rFonts w:ascii="Times New Roman" w:hAnsi="Times New Roman" w:cs="Times New Roman"/>
          <w:bCs/>
          <w:sz w:val="24"/>
          <w:szCs w:val="24"/>
        </w:rPr>
        <w:t>»</w:t>
      </w:r>
      <w:r w:rsidRPr="00986C9A">
        <w:rPr>
          <w:rFonts w:ascii="Times New Roman" w:hAnsi="Times New Roman" w:cs="Times New Roman"/>
          <w:sz w:val="24"/>
          <w:szCs w:val="24"/>
        </w:rPr>
        <w:t xml:space="preserve"> - (далее – муниципальная услуга).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2.2. Предоставление муниципальной услуги осуществляется администрацией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Таежнинского сельсовета</w:t>
      </w:r>
      <w:r w:rsidRPr="00986C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86C9A">
        <w:rPr>
          <w:rFonts w:ascii="Times New Roman" w:hAnsi="Times New Roman" w:cs="Times New Roman"/>
          <w:sz w:val="24"/>
          <w:szCs w:val="24"/>
        </w:rPr>
        <w:t>(далее - администрация)</w:t>
      </w:r>
      <w:r w:rsidRPr="00986C9A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986C9A">
        <w:rPr>
          <w:rFonts w:ascii="Times New Roman" w:hAnsi="Times New Roman" w:cs="Times New Roman"/>
          <w:sz w:val="24"/>
          <w:szCs w:val="24"/>
        </w:rPr>
        <w:t xml:space="preserve">Ответственным исполнителем муниципальной услуги является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заместитель главы сельсовета, (далее – специалист)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Место нахождения: 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 Таежнинского сельсовета, кабинет заместителя главы.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r>
        <w:rPr>
          <w:rFonts w:ascii="Times New Roman" w:hAnsi="Times New Roman" w:cs="Times New Roman"/>
          <w:sz w:val="24"/>
          <w:szCs w:val="24"/>
        </w:rPr>
        <w:t xml:space="preserve"> п. Таежный, ул. Новая, дом 5 -100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Приёмные дни: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работы: с 9-00 до 17-00  (обеденный перерыв с 13-00 до 14-00</w:t>
      </w:r>
      <w:r w:rsidRPr="00986C9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Телефон/факс: 8-(39162)-26440</w:t>
      </w:r>
      <w:r w:rsidRPr="00986C9A">
        <w:rPr>
          <w:rFonts w:ascii="Times New Roman" w:hAnsi="Times New Roman" w:cs="Times New Roman"/>
          <w:sz w:val="24"/>
          <w:szCs w:val="24"/>
        </w:rPr>
        <w:t xml:space="preserve">, адрес электронной почты </w:t>
      </w:r>
      <w:hyperlink r:id="rId6" w:history="1">
        <w:r w:rsidRPr="00A2705C">
          <w:rPr>
            <w:rStyle w:val="a4"/>
            <w:lang w:val="en-US"/>
          </w:rPr>
          <w:t>admkarabula</w:t>
        </w:r>
        <w:r w:rsidRPr="00A2705C">
          <w:rPr>
            <w:rStyle w:val="a4"/>
          </w:rPr>
          <w:t>@</w:t>
        </w:r>
        <w:r w:rsidRPr="00A2705C">
          <w:rPr>
            <w:rStyle w:val="a4"/>
            <w:lang w:val="en-US"/>
          </w:rPr>
          <w:t>yandex</w:t>
        </w:r>
        <w:r w:rsidRPr="00A2705C">
          <w:rPr>
            <w:rStyle w:val="a4"/>
          </w:rPr>
          <w:t>.ru</w:t>
        </w:r>
      </w:hyperlink>
      <w:r>
        <w:t>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Информацию по процедуре предоставления муниципальной услуги можно получить у специалиста</w:t>
      </w:r>
      <w:r>
        <w:rPr>
          <w:rFonts w:ascii="Times New Roman" w:hAnsi="Times New Roman" w:cs="Times New Roman"/>
          <w:sz w:val="24"/>
          <w:szCs w:val="24"/>
        </w:rPr>
        <w:t>,  ответственного</w:t>
      </w:r>
      <w:r w:rsidRPr="00986C9A">
        <w:rPr>
          <w:rFonts w:ascii="Times New Roman" w:hAnsi="Times New Roman" w:cs="Times New Roman"/>
          <w:sz w:val="24"/>
          <w:szCs w:val="24"/>
        </w:rPr>
        <w:t xml:space="preserve"> за предоставление муниципальной услуги.</w:t>
      </w:r>
    </w:p>
    <w:p w:rsidR="00C0099B" w:rsidRDefault="00CB35A6" w:rsidP="00CB35A6">
      <w:pPr>
        <w:spacing w:after="15" w:line="31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0099B" w:rsidRDefault="00C0099B" w:rsidP="00CB35A6">
      <w:pPr>
        <w:spacing w:after="15" w:line="31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0099B" w:rsidRDefault="00C0099B" w:rsidP="00CB35A6">
      <w:pPr>
        <w:spacing w:after="15" w:line="31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B35A6" w:rsidRPr="00986C9A" w:rsidRDefault="00CB35A6" w:rsidP="00CB35A6">
      <w:pPr>
        <w:spacing w:after="15" w:line="312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lastRenderedPageBreak/>
        <w:t xml:space="preserve">   2.3. Получателями муниципальной услуги являются </w:t>
      </w:r>
      <w:r w:rsidRPr="00986C9A">
        <w:rPr>
          <w:rFonts w:ascii="Times New Roman" w:hAnsi="Times New Roman" w:cs="Times New Roman"/>
          <w:color w:val="000000"/>
          <w:sz w:val="24"/>
          <w:szCs w:val="24"/>
        </w:rPr>
        <w:t xml:space="preserve">физические или юридические  лица, заинтересованные в получении муниципальной услуги, либо их уполномоченные представители (далее - заявитель).  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От имени заявителя могут выступать физические лица, имеющие право </w:t>
      </w:r>
      <w:r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 xml:space="preserve">в соответствии с законодательством Российской Федерации либо в силу наделения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>их заявителями в порядке, установленном законодательством Российской Федерации, полномочиями выступать от их имени (далее - заявители).</w:t>
      </w:r>
    </w:p>
    <w:p w:rsidR="00CB35A6" w:rsidRPr="00986C9A" w:rsidRDefault="00CB35A6" w:rsidP="00CB35A6">
      <w:pPr>
        <w:pStyle w:val="a3"/>
        <w:spacing w:line="312" w:lineRule="atLeast"/>
        <w:jc w:val="both"/>
      </w:pPr>
      <w:r w:rsidRPr="00986C9A">
        <w:t xml:space="preserve">      2.4. Результатом предоставления муниципальной услуги являются:</w:t>
      </w:r>
    </w:p>
    <w:p w:rsidR="00CB35A6" w:rsidRPr="00986C9A" w:rsidRDefault="00CB35A6" w:rsidP="00CB35A6">
      <w:pPr>
        <w:pStyle w:val="a3"/>
        <w:spacing w:line="312" w:lineRule="atLeast"/>
        <w:jc w:val="both"/>
      </w:pPr>
      <w:r w:rsidRPr="00986C9A">
        <w:t xml:space="preserve">     - </w:t>
      </w:r>
      <w:r w:rsidRPr="00986C9A">
        <w:rPr>
          <w:bCs/>
        </w:rPr>
        <w:t>П</w:t>
      </w:r>
      <w:r w:rsidRPr="00986C9A">
        <w:t xml:space="preserve">рисвоение адресов земельным участкам, зданиям, сооружениям и помещениям </w:t>
      </w:r>
      <w:r>
        <w:br/>
      </w:r>
      <w:r w:rsidRPr="00986C9A">
        <w:t>на территории муниципального образования</w:t>
      </w:r>
      <w:r w:rsidRPr="00986C9A">
        <w:rPr>
          <w:i/>
        </w:rPr>
        <w:t xml:space="preserve"> </w:t>
      </w:r>
      <w:r>
        <w:rPr>
          <w:i/>
        </w:rPr>
        <w:t xml:space="preserve"> </w:t>
      </w:r>
      <w:r>
        <w:t>Таежнинский сельсовет</w:t>
      </w:r>
      <w:r w:rsidRPr="00986C9A">
        <w:rPr>
          <w:i/>
        </w:rPr>
        <w:t xml:space="preserve"> </w:t>
      </w:r>
      <w:r w:rsidRPr="00986C9A">
        <w:t>(далее - информация);</w:t>
      </w:r>
    </w:p>
    <w:p w:rsidR="00CB35A6" w:rsidRPr="00986C9A" w:rsidRDefault="00CB35A6" w:rsidP="00CB35A6">
      <w:pPr>
        <w:pStyle w:val="a3"/>
        <w:spacing w:line="312" w:lineRule="atLeast"/>
        <w:jc w:val="both"/>
        <w:rPr>
          <w:color w:val="000000"/>
        </w:rPr>
      </w:pPr>
      <w:r w:rsidRPr="00986C9A">
        <w:rPr>
          <w:color w:val="000000"/>
        </w:rPr>
        <w:t xml:space="preserve">    - отказ в предоставлении услуги.</w:t>
      </w:r>
    </w:p>
    <w:p w:rsidR="00CB35A6" w:rsidRPr="00986C9A" w:rsidRDefault="00CB35A6" w:rsidP="00CB35A6">
      <w:pPr>
        <w:pStyle w:val="a3"/>
        <w:spacing w:line="312" w:lineRule="atLeast"/>
        <w:jc w:val="both"/>
        <w:rPr>
          <w:bCs/>
        </w:rPr>
      </w:pPr>
      <w:r w:rsidRPr="00986C9A">
        <w:rPr>
          <w:color w:val="000000"/>
        </w:rPr>
        <w:t xml:space="preserve">       </w:t>
      </w:r>
      <w:r w:rsidRPr="00986C9A">
        <w:t xml:space="preserve">2.5. </w:t>
      </w:r>
      <w:r w:rsidRPr="00986C9A">
        <w:rPr>
          <w:bCs/>
        </w:rPr>
        <w:t xml:space="preserve">Срок предоставления муниципальной услуги составляет не более </w:t>
      </w:r>
      <w:r>
        <w:rPr>
          <w:bCs/>
        </w:rPr>
        <w:t xml:space="preserve">30 </w:t>
      </w:r>
      <w:r w:rsidRPr="00986C9A">
        <w:rPr>
          <w:bCs/>
        </w:rPr>
        <w:t>дней со дня письменного обращения заявителя по почте или в день обращения при личном устном обращении.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2.6. Правовыми основаниями для предоставления муниципальной </w:t>
      </w:r>
      <w:r w:rsidRPr="00986C9A">
        <w:rPr>
          <w:rFonts w:ascii="Times New Roman" w:hAnsi="Times New Roman" w:cs="Times New Roman"/>
          <w:sz w:val="24"/>
          <w:szCs w:val="24"/>
        </w:rPr>
        <w:t>услуги является: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- </w:t>
      </w:r>
      <w:hyperlink r:id="rId7" w:history="1">
        <w:r w:rsidRPr="00986C9A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Pr="00986C9A">
        <w:rPr>
          <w:rFonts w:ascii="Times New Roman" w:hAnsi="Times New Roman" w:cs="Times New Roman"/>
          <w:sz w:val="24"/>
          <w:szCs w:val="24"/>
        </w:rPr>
        <w:t xml:space="preserve">  Российской Федерации;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- Федеральный  </w:t>
      </w:r>
      <w:hyperlink r:id="rId8" w:history="1">
        <w:r w:rsidRPr="00986C9A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986C9A">
        <w:rPr>
          <w:rFonts w:ascii="Times New Roman" w:hAnsi="Times New Roman" w:cs="Times New Roman"/>
          <w:sz w:val="24"/>
          <w:szCs w:val="24"/>
        </w:rPr>
        <w:t xml:space="preserve">  от 06.10.2003 № 131-ФЗ «Об общих принципах организации местного самоуправления в Российской Федерации»; 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 - Федеральный </w:t>
      </w:r>
      <w:hyperlink r:id="rId9" w:history="1">
        <w:r w:rsidRPr="00986C9A">
          <w:rPr>
            <w:rFonts w:ascii="Times New Roman" w:hAnsi="Times New Roman" w:cs="Times New Roman"/>
            <w:bCs/>
            <w:sz w:val="24"/>
            <w:szCs w:val="24"/>
          </w:rPr>
          <w:t>закон</w:t>
        </w:r>
      </w:hyperlink>
      <w:r w:rsidRPr="00986C9A">
        <w:rPr>
          <w:rFonts w:ascii="Times New Roman" w:hAnsi="Times New Roman" w:cs="Times New Roman"/>
          <w:bCs/>
          <w:sz w:val="24"/>
          <w:szCs w:val="24"/>
        </w:rPr>
        <w:t xml:space="preserve">  от 09.02.2009 № 8-ФЗ «Об обеспечении доступа к информации </w:t>
      </w:r>
      <w:r w:rsidR="00AA28B0">
        <w:rPr>
          <w:rFonts w:ascii="Times New Roman" w:hAnsi="Times New Roman" w:cs="Times New Roman"/>
          <w:bCs/>
          <w:sz w:val="24"/>
          <w:szCs w:val="24"/>
        </w:rPr>
        <w:br/>
      </w:r>
      <w:r w:rsidRPr="00986C9A">
        <w:rPr>
          <w:rFonts w:ascii="Times New Roman" w:hAnsi="Times New Roman" w:cs="Times New Roman"/>
          <w:bCs/>
          <w:sz w:val="24"/>
          <w:szCs w:val="24"/>
        </w:rPr>
        <w:t>о деятельности государственных органов и органов местного самоуправления»;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- Федеральный закон  от 27.07.2010 № 210-ФЗ «Об </w:t>
      </w:r>
      <w:r w:rsidRPr="00986C9A">
        <w:rPr>
          <w:rFonts w:ascii="Times New Roman" w:hAnsi="Times New Roman" w:cs="Times New Roman"/>
          <w:bCs/>
          <w:sz w:val="24"/>
          <w:szCs w:val="24"/>
        </w:rPr>
        <w:t>организации предоставления государственных и муниципальных услуг»</w:t>
      </w:r>
      <w:r w:rsidRPr="00986C9A">
        <w:rPr>
          <w:rFonts w:ascii="Times New Roman" w:hAnsi="Times New Roman" w:cs="Times New Roman"/>
          <w:sz w:val="24"/>
          <w:szCs w:val="24"/>
        </w:rPr>
        <w:t>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19.11.2014 №1221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- </w:t>
      </w:r>
      <w:hyperlink r:id="rId10" w:history="1">
        <w:r w:rsidRPr="00986C9A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Pr="00986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83AC5">
        <w:rPr>
          <w:rFonts w:ascii="Times New Roman" w:hAnsi="Times New Roman" w:cs="Times New Roman"/>
          <w:sz w:val="24"/>
          <w:szCs w:val="24"/>
        </w:rPr>
        <w:t>Таежнинского сельсовета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i/>
          <w:sz w:val="24"/>
          <w:szCs w:val="24"/>
        </w:rPr>
        <w:t>2</w:t>
      </w:r>
      <w:r w:rsidRPr="00783AC5">
        <w:rPr>
          <w:rFonts w:ascii="Times New Roman" w:hAnsi="Times New Roman" w:cs="Times New Roman"/>
          <w:bCs/>
          <w:sz w:val="24"/>
          <w:szCs w:val="24"/>
        </w:rPr>
        <w:t>.7. Исчерпывающий перечень документов, необходимых для предоставления муниципальной услуги (далее - документы).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1)Заявление к которому прилагаются: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а) копия документа, удостоверяющего личность заявителя;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 xml:space="preserve">б) копия свидетельства о государственной регистрации юридического лица </w:t>
      </w:r>
      <w:r w:rsidR="00213946" w:rsidRPr="00AA28B0">
        <w:rPr>
          <w:rFonts w:ascii="Times New Roman" w:hAnsi="Times New Roman" w:cs="Times New Roman"/>
          <w:sz w:val="24"/>
          <w:szCs w:val="24"/>
        </w:rPr>
        <w:br/>
      </w:r>
      <w:r w:rsidRPr="00783AC5">
        <w:rPr>
          <w:rFonts w:ascii="Times New Roman" w:hAnsi="Times New Roman" w:cs="Times New Roman"/>
          <w:sz w:val="24"/>
          <w:szCs w:val="24"/>
        </w:rPr>
        <w:t>(для юридических лиц);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в)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2.7.1. При присвоении адреса введенному в эксплуатацию объекту недвижимости: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1) копии документов, удостоверяющих права на объект недвижимости;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 xml:space="preserve">2) в случае оформления прав на объект недвижимости в порядке, установленном Федеральным </w:t>
      </w:r>
      <w:hyperlink r:id="rId11" w:history="1">
        <w:r w:rsidRPr="00783AC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83AC5">
        <w:rPr>
          <w:rFonts w:ascii="Times New Roman" w:hAnsi="Times New Roman" w:cs="Times New Roman"/>
          <w:sz w:val="24"/>
          <w:szCs w:val="24"/>
        </w:rPr>
        <w:t xml:space="preserve"> от 30.06.2006 № 93-ФЗ «О внесении изменений в некоторые законодательные акты Российской Федерации по вопросу оформления в упрощенном </w:t>
      </w:r>
      <w:r w:rsidRPr="00783AC5">
        <w:rPr>
          <w:rFonts w:ascii="Times New Roman" w:hAnsi="Times New Roman" w:cs="Times New Roman"/>
          <w:sz w:val="24"/>
          <w:szCs w:val="24"/>
        </w:rPr>
        <w:lastRenderedPageBreak/>
        <w:t>порядке прав граждан на отдельные объекты недвижимого имущества», - правоустанавливающий документ на земельный участок, на котором расположено здание, строение; кадастровые паспорта участка и расположенного на нем здания, строения.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 xml:space="preserve">2.7.2. При присвоении адреса объекту недвижимости на стадии ввода </w:t>
      </w:r>
      <w:r>
        <w:rPr>
          <w:rFonts w:ascii="Times New Roman" w:hAnsi="Times New Roman" w:cs="Times New Roman"/>
          <w:sz w:val="24"/>
          <w:szCs w:val="24"/>
        </w:rPr>
        <w:br/>
      </w:r>
      <w:r w:rsidRPr="00783AC5">
        <w:rPr>
          <w:rFonts w:ascii="Times New Roman" w:hAnsi="Times New Roman" w:cs="Times New Roman"/>
          <w:sz w:val="24"/>
          <w:szCs w:val="24"/>
        </w:rPr>
        <w:t>в эксплуатацию в порядке, установленном градостроительным законодательством: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1)правоустанавливающие документы на земельный участок;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2) схема расположения объекта на топографическом плане (в случае размещения многоквартирных жилых домов или нескольких объектов на едином земельном участке);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3) разрешение на строительство.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2.7.3. При присвоении адреса объектам незавершенного строительства: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1) правоустанавливающие документы на земельный участок;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2) схема расположения объекта на топографическом плане (в случае размещения многоквартирных жилых домов или нескольких объектов на едином земельном участке);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3) разрешение на строительство, выданное в установленном законом порядке.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2.7.4. При присвоении адреса земельному участку: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1) кадастровый паспорт земельного участка;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2) правоустанавливающий документ на земельный участок;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 xml:space="preserve">3) выписка из Единого государственного реестра прав на недвижимое имущество </w:t>
      </w:r>
      <w:r>
        <w:rPr>
          <w:rFonts w:ascii="Times New Roman" w:hAnsi="Times New Roman" w:cs="Times New Roman"/>
          <w:sz w:val="24"/>
          <w:szCs w:val="24"/>
        </w:rPr>
        <w:br/>
      </w:r>
      <w:r w:rsidRPr="00783AC5">
        <w:rPr>
          <w:rFonts w:ascii="Times New Roman" w:hAnsi="Times New Roman" w:cs="Times New Roman"/>
          <w:sz w:val="24"/>
          <w:szCs w:val="24"/>
        </w:rPr>
        <w:t>и сделок с ним на объект недвижимости, расположенный на участке (в случае наличия таких объектов).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2.8. Для изменения, аннулирования адреса объекта недвижимости заинтересованное лицо обращается с соответствующим заявлением. К указанному заявлению прилагаются следующие документы: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1) правоустанавливающие документы на объект недвижимости, кадастровый паспорт объекта недвижимости;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2) кадастровая выписка о земельном участке.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 2.9. Требовать от заявителей документы и сведения, не предусмотренные данным пунктом административного регламента, не допускается.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>2.10</w:t>
      </w:r>
      <w:r w:rsidRPr="00986C9A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986C9A">
        <w:rPr>
          <w:rFonts w:ascii="Times New Roman" w:hAnsi="Times New Roman" w:cs="Times New Roman"/>
          <w:sz w:val="24"/>
          <w:szCs w:val="24"/>
        </w:rPr>
        <w:t xml:space="preserve"> Администрация самостоятельно запрашивает документы, указанные </w:t>
      </w:r>
      <w:r w:rsidRPr="00783AC5">
        <w:rPr>
          <w:rFonts w:ascii="Times New Roman" w:hAnsi="Times New Roman" w:cs="Times New Roman"/>
          <w:sz w:val="24"/>
          <w:szCs w:val="24"/>
        </w:rPr>
        <w:t xml:space="preserve">в </w:t>
      </w:r>
      <w:hyperlink r:id="rId12" w:history="1">
        <w:r w:rsidRPr="00783AC5">
          <w:rPr>
            <w:rFonts w:ascii="Times New Roman" w:hAnsi="Times New Roman" w:cs="Times New Roman"/>
            <w:sz w:val="24"/>
            <w:szCs w:val="24"/>
          </w:rPr>
          <w:t>абзаце втором</w:t>
        </w:r>
      </w:hyperlink>
      <w:r w:rsidRPr="00783AC5">
        <w:rPr>
          <w:rFonts w:ascii="Times New Roman" w:hAnsi="Times New Roman" w:cs="Times New Roman"/>
          <w:sz w:val="24"/>
          <w:szCs w:val="24"/>
        </w:rPr>
        <w:t xml:space="preserve"> пункта 2.7., пунктах 2.7.1.-2.7.4., пункте 2.8. на</w:t>
      </w:r>
      <w:r w:rsidRPr="00986C9A">
        <w:rPr>
          <w:rFonts w:ascii="Times New Roman" w:hAnsi="Times New Roman" w:cs="Times New Roman"/>
          <w:sz w:val="24"/>
          <w:szCs w:val="24"/>
        </w:rPr>
        <w:t xml:space="preserve">стоящего Административного регламента, в  органе, в распоряжении которого находятся соответствующие документы, </w:t>
      </w:r>
      <w:r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>в случае, если заявитель не представил указанные документы по собственной инициативе.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2.11. Запрещено требовать от заявителя: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</w:t>
      </w:r>
      <w:r w:rsidRPr="00986C9A">
        <w:rPr>
          <w:rFonts w:ascii="Times New Roman" w:hAnsi="Times New Roman" w:cs="Times New Roman"/>
          <w:sz w:val="24"/>
          <w:szCs w:val="24"/>
        </w:rPr>
        <w:lastRenderedPageBreak/>
        <w:t>регулирующими отношения, возникающие в связи с предоставлением муниципальной услуги;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</w:t>
      </w:r>
      <w:r w:rsidR="00AA28B0"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 xml:space="preserve">в предоставлении государственных или муниципальных услуг, за исключением документов, указанных в </w:t>
      </w:r>
      <w:hyperlink r:id="rId13" w:history="1">
        <w:r w:rsidRPr="00986C9A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986C9A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</w:t>
      </w:r>
      <w:r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 xml:space="preserve">в перечни, указанные в </w:t>
      </w:r>
      <w:hyperlink r:id="rId14" w:history="1">
        <w:r w:rsidRPr="00986C9A">
          <w:rPr>
            <w:rFonts w:ascii="Times New Roman" w:hAnsi="Times New Roman" w:cs="Times New Roman"/>
            <w:sz w:val="24"/>
            <w:szCs w:val="24"/>
          </w:rPr>
          <w:t>части 1 статьи 9</w:t>
        </w:r>
      </w:hyperlink>
      <w:r w:rsidRPr="00986C9A">
        <w:rPr>
          <w:rFonts w:ascii="Times New Roman" w:hAnsi="Times New Roman" w:cs="Times New Roman"/>
          <w:sz w:val="24"/>
          <w:szCs w:val="24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2.12. Исчерпывающий перечень оснований для отказа в приёме письменного заявления: 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подача заявления неуполномоченным лицом;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текст документа написан неразборчиво, без указания фамилии, имени, отчества физического лица, адреса его регистрации; в документах имеются подчистки, подписки, зачеркнутые слова и иные не оговоренные исправления.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2.12. Исчерпывающий перечень оснований для отказа в предоставлении муниципальной услуги: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83AC5">
        <w:rPr>
          <w:rFonts w:ascii="Times New Roman" w:hAnsi="Times New Roman" w:cs="Times New Roman"/>
          <w:bCs/>
          <w:sz w:val="24"/>
          <w:szCs w:val="24"/>
        </w:rPr>
        <w:t xml:space="preserve">- обращение гражданина, который в соответствии с настоящим регламентом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783AC5">
        <w:rPr>
          <w:rFonts w:ascii="Times New Roman" w:hAnsi="Times New Roman" w:cs="Times New Roman"/>
          <w:bCs/>
          <w:sz w:val="24"/>
          <w:szCs w:val="24"/>
        </w:rPr>
        <w:t>не может быть получателем муниципальной услуги;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 xml:space="preserve">- не представлены документы, указанные в </w:t>
      </w:r>
      <w:hyperlink r:id="rId15" w:history="1">
        <w:r w:rsidRPr="00783AC5">
          <w:rPr>
            <w:rFonts w:ascii="Times New Roman" w:hAnsi="Times New Roman" w:cs="Times New Roman"/>
            <w:sz w:val="24"/>
            <w:szCs w:val="24"/>
          </w:rPr>
          <w:t>пункте 2.7</w:t>
        </w:r>
      </w:hyperlink>
      <w:r w:rsidRPr="00783AC5">
        <w:rPr>
          <w:rFonts w:ascii="Times New Roman" w:hAnsi="Times New Roman" w:cs="Times New Roman"/>
          <w:sz w:val="24"/>
          <w:szCs w:val="24"/>
        </w:rPr>
        <w:t xml:space="preserve"> настоящего регламента</w:t>
      </w:r>
      <w:r w:rsidRPr="00986C9A">
        <w:rPr>
          <w:rFonts w:ascii="Times New Roman" w:hAnsi="Times New Roman" w:cs="Times New Roman"/>
          <w:sz w:val="24"/>
          <w:szCs w:val="24"/>
        </w:rPr>
        <w:t>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 xml:space="preserve">Не является основанием для отказа в предоставлении государственной услуги непредставление заявителем документов, указанных в </w:t>
      </w:r>
      <w:hyperlink r:id="rId16" w:history="1">
        <w:r w:rsidRPr="00783AC5">
          <w:rPr>
            <w:rFonts w:ascii="Times New Roman" w:hAnsi="Times New Roman" w:cs="Times New Roman"/>
            <w:sz w:val="24"/>
            <w:szCs w:val="24"/>
          </w:rPr>
          <w:t>абзаце втором</w:t>
        </w:r>
      </w:hyperlink>
      <w:r w:rsidRPr="00783AC5">
        <w:rPr>
          <w:rFonts w:ascii="Times New Roman" w:hAnsi="Times New Roman" w:cs="Times New Roman"/>
          <w:sz w:val="24"/>
          <w:szCs w:val="24"/>
        </w:rPr>
        <w:t xml:space="preserve"> пункта 2.7., пунктах 2.7.1.-2.7.4., пункте 2.8.</w:t>
      </w:r>
      <w:r w:rsidRPr="00986C9A">
        <w:rPr>
          <w:rFonts w:ascii="Times New Roman" w:hAnsi="Times New Roman" w:cs="Times New Roman"/>
          <w:iCs/>
          <w:sz w:val="24"/>
          <w:szCs w:val="24"/>
        </w:rPr>
        <w:t xml:space="preserve"> настоящего Административного регламента.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2.13. </w:t>
      </w:r>
      <w:r w:rsidRPr="00986C9A"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>2.14. М</w:t>
      </w:r>
      <w:r w:rsidRPr="00986C9A">
        <w:rPr>
          <w:rFonts w:ascii="Times New Roman" w:hAnsi="Times New Roman" w:cs="Times New Roman"/>
          <w:sz w:val="24"/>
          <w:szCs w:val="24"/>
        </w:rPr>
        <w:t xml:space="preserve">аксимальный срок ожидания в очереди при подаче запроса о предоставлении муниципальной услуги </w:t>
      </w:r>
      <w:r w:rsidRPr="00986C9A">
        <w:rPr>
          <w:rFonts w:ascii="Times New Roman" w:hAnsi="Times New Roman" w:cs="Times New Roman"/>
          <w:bCs/>
          <w:sz w:val="24"/>
          <w:szCs w:val="24"/>
        </w:rPr>
        <w:t xml:space="preserve">составляет не </w:t>
      </w:r>
      <w:r>
        <w:rPr>
          <w:rFonts w:ascii="Times New Roman" w:hAnsi="Times New Roman" w:cs="Times New Roman"/>
          <w:bCs/>
          <w:sz w:val="24"/>
          <w:szCs w:val="24"/>
        </w:rPr>
        <w:t>более 15</w:t>
      </w:r>
      <w:r w:rsidRPr="00986C9A">
        <w:rPr>
          <w:rFonts w:ascii="Times New Roman" w:hAnsi="Times New Roman" w:cs="Times New Roman"/>
          <w:bCs/>
          <w:sz w:val="24"/>
          <w:szCs w:val="24"/>
        </w:rPr>
        <w:t xml:space="preserve"> минут.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>М</w:t>
      </w:r>
      <w:r w:rsidRPr="00986C9A">
        <w:rPr>
          <w:rFonts w:ascii="Times New Roman" w:hAnsi="Times New Roman" w:cs="Times New Roman"/>
          <w:sz w:val="24"/>
          <w:szCs w:val="24"/>
        </w:rPr>
        <w:t>аксимальный срок ожидания при получении результата предоставления муниципальной услуги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составляет не более 30 мин</w:t>
      </w:r>
      <w:r w:rsidRPr="00986C9A">
        <w:rPr>
          <w:rFonts w:ascii="Times New Roman" w:hAnsi="Times New Roman" w:cs="Times New Roman"/>
          <w:bCs/>
          <w:sz w:val="24"/>
          <w:szCs w:val="24"/>
        </w:rPr>
        <w:t>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2.15. </w:t>
      </w:r>
      <w:r w:rsidRPr="00986C9A">
        <w:rPr>
          <w:rFonts w:ascii="Times New Roman" w:hAnsi="Times New Roman" w:cs="Times New Roman"/>
          <w:sz w:val="24"/>
          <w:szCs w:val="24"/>
        </w:rPr>
        <w:t xml:space="preserve">Срок регистрации запроса заявителя о предоставлении муниципальной услуги </w:t>
      </w:r>
      <w:r>
        <w:rPr>
          <w:rFonts w:ascii="Times New Roman" w:hAnsi="Times New Roman" w:cs="Times New Roman"/>
          <w:bCs/>
          <w:sz w:val="24"/>
          <w:szCs w:val="24"/>
        </w:rPr>
        <w:t>составляет не более 3 дней</w:t>
      </w:r>
      <w:r w:rsidRPr="00986C9A">
        <w:rPr>
          <w:rFonts w:ascii="Times New Roman" w:hAnsi="Times New Roman" w:cs="Times New Roman"/>
          <w:bCs/>
          <w:sz w:val="24"/>
          <w:szCs w:val="24"/>
        </w:rPr>
        <w:t>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2.16. </w:t>
      </w:r>
      <w:r w:rsidRPr="00986C9A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lastRenderedPageBreak/>
        <w:t xml:space="preserve">помещения, в которых осуществляется приём граждан, обратившихся за получением муниципальной услуги, должны быть оснащены соответствующими указателями, информационными стендами с образцами заполнения заявления и перечнем документов, необходимых для предоставления услуги. Места для заполнения необходимых документов оборудуются стульями, столами и обеспечиваются бланками заявлений, письменными принадлежностями. На информационном стенде в 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986C9A">
        <w:rPr>
          <w:rFonts w:ascii="Times New Roman" w:hAnsi="Times New Roman" w:cs="Times New Roman"/>
          <w:sz w:val="24"/>
          <w:szCs w:val="24"/>
        </w:rPr>
        <w:t>размещается перечень документов, которые заявитель должен представить для исполнения муниципальной услуги.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Рабочее место специали</w:t>
      </w:r>
      <w:r>
        <w:rPr>
          <w:rFonts w:ascii="Times New Roman" w:hAnsi="Times New Roman" w:cs="Times New Roman"/>
          <w:sz w:val="24"/>
          <w:szCs w:val="24"/>
        </w:rPr>
        <w:t>ста администрации, участвующего</w:t>
      </w:r>
      <w:r w:rsidRPr="00986C9A">
        <w:rPr>
          <w:rFonts w:ascii="Times New Roman" w:hAnsi="Times New Roman" w:cs="Times New Roman"/>
          <w:sz w:val="24"/>
          <w:szCs w:val="24"/>
        </w:rPr>
        <w:t xml:space="preserve"> в оказании муниципальной услуги, оснащается настенной вывеской или настольной табличкой </w:t>
      </w:r>
      <w:r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>с указанием фамилии, имени, отчества и должности, необходимой для исполнения муниципальной услуги офисной техникой.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Помещения для предоставления муниципальной услуги по возможности размещаются </w:t>
      </w:r>
      <w:r w:rsidR="00AA28B0"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>в максимально удобных для обращения местах.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В местах ожидания предоставления муниципальной услуги предусматривается оборудование доступных мест общественного пользования (туалетов).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В местах предоставления муниципальной услуги на видном месте размещаются схемы размещения средств пожаротушения и путей эвакуации посетителей и </w:t>
      </w:r>
      <w:r>
        <w:rPr>
          <w:rFonts w:ascii="Times New Roman" w:hAnsi="Times New Roman" w:cs="Times New Roman"/>
          <w:sz w:val="24"/>
          <w:szCs w:val="24"/>
        </w:rPr>
        <w:t xml:space="preserve"> специалиста администрации, участвующего</w:t>
      </w:r>
      <w:r w:rsidRPr="00986C9A">
        <w:rPr>
          <w:rFonts w:ascii="Times New Roman" w:hAnsi="Times New Roman" w:cs="Times New Roman"/>
          <w:sz w:val="24"/>
          <w:szCs w:val="24"/>
        </w:rPr>
        <w:t xml:space="preserve"> в оказании муниципальной услуги.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Места предоставления муниципальной услуги оборудуются средствами пожаротушения и оповещения о возникновении чрезвычайной ситуации.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2.17. На информационном стенде в администрации размещаются следующие информационные материалы: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сведения о перечне предоставляемых муниципальных услуг;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перечень предоставляемых муниципальных услуг, образцы документов (справок).</w:t>
      </w:r>
    </w:p>
    <w:p w:rsidR="00CB35A6" w:rsidRPr="00783AC5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83AC5">
        <w:rPr>
          <w:rFonts w:ascii="Times New Roman" w:hAnsi="Times New Roman" w:cs="Times New Roman"/>
          <w:sz w:val="24"/>
          <w:szCs w:val="24"/>
        </w:rPr>
        <w:t>- образец заполнения заявления;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- адрес, номера телефонов и факса, график работы, </w:t>
      </w:r>
      <w:r w:rsidRPr="00137230">
        <w:rPr>
          <w:rFonts w:ascii="Times New Roman" w:hAnsi="Times New Roman" w:cs="Times New Roman"/>
          <w:sz w:val="24"/>
          <w:szCs w:val="24"/>
        </w:rPr>
        <w:t>адрес электронной почты</w:t>
      </w:r>
      <w:r w:rsidRPr="00986C9A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6C9A">
        <w:rPr>
          <w:rFonts w:ascii="Times New Roman" w:hAnsi="Times New Roman" w:cs="Times New Roman"/>
          <w:sz w:val="24"/>
          <w:szCs w:val="24"/>
        </w:rPr>
        <w:t>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административный регламент;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- адрес официального сайта 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986C9A">
        <w:rPr>
          <w:rFonts w:ascii="Times New Roman" w:hAnsi="Times New Roman" w:cs="Times New Roman"/>
          <w:sz w:val="24"/>
          <w:szCs w:val="24"/>
        </w:rPr>
        <w:t xml:space="preserve"> в сети Интернет, содержащего информацию о предоставлении муниципальной услуги;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порядок получения информации заявителями по вопросам предоставления муниципальной услуги, в том числе о ходе предоставления муниципальной услуги;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 перечень оснований для отказа в предоставлении муниципальной услуги;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порядок обжалования действий (бездействия) и решений, осуществляемых (принятых) в ходе предоставления муниципальной услуги;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необходимая оперативная информация о предоставлении муниципальной услуги.</w:t>
      </w:r>
    </w:p>
    <w:p w:rsidR="00CB35A6" w:rsidRPr="00442231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42231">
        <w:rPr>
          <w:rFonts w:ascii="Times New Roman" w:hAnsi="Times New Roman" w:cs="Times New Roman"/>
          <w:sz w:val="24"/>
          <w:szCs w:val="24"/>
        </w:rPr>
        <w:lastRenderedPageBreak/>
        <w:t xml:space="preserve">- описание процедуры предоставления муниципальной услуги в текстовом виде </w:t>
      </w:r>
      <w:r w:rsidR="00CA21E2">
        <w:rPr>
          <w:rFonts w:ascii="Times New Roman" w:hAnsi="Times New Roman" w:cs="Times New Roman"/>
          <w:sz w:val="24"/>
          <w:szCs w:val="24"/>
        </w:rPr>
        <w:br/>
      </w:r>
      <w:r w:rsidRPr="00442231">
        <w:rPr>
          <w:rFonts w:ascii="Times New Roman" w:hAnsi="Times New Roman" w:cs="Times New Roman"/>
          <w:sz w:val="24"/>
          <w:szCs w:val="24"/>
        </w:rPr>
        <w:t xml:space="preserve">и в виде </w:t>
      </w:r>
      <w:hyperlink r:id="rId17" w:history="1">
        <w:r w:rsidRPr="00442231">
          <w:rPr>
            <w:rFonts w:ascii="Times New Roman" w:hAnsi="Times New Roman" w:cs="Times New Roman"/>
            <w:sz w:val="24"/>
            <w:szCs w:val="24"/>
          </w:rPr>
          <w:t>блок-схемы</w:t>
        </w:r>
      </w:hyperlink>
      <w:r w:rsidRPr="00442231">
        <w:rPr>
          <w:rFonts w:ascii="Times New Roman" w:hAnsi="Times New Roman" w:cs="Times New Roman"/>
          <w:sz w:val="24"/>
          <w:szCs w:val="24"/>
        </w:rPr>
        <w:t>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2.18. Показателями доступности и качества муниципальной услуги являются: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услуги, сроков выполнения отдельных административных процедур в рамках ее предоставления;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86C9A">
        <w:rPr>
          <w:rFonts w:ascii="Times New Roman" w:hAnsi="Times New Roman" w:cs="Times New Roman"/>
          <w:b/>
          <w:sz w:val="24"/>
          <w:szCs w:val="24"/>
        </w:rPr>
        <w:t>3. С</w:t>
      </w:r>
      <w:r w:rsidRPr="00986C9A">
        <w:rPr>
          <w:rFonts w:ascii="Times New Roman" w:hAnsi="Times New Roman" w:cs="Times New Roman"/>
          <w:b/>
          <w:bCs/>
          <w:sz w:val="24"/>
          <w:szCs w:val="24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CB35A6" w:rsidRPr="00986C9A" w:rsidRDefault="00CB35A6" w:rsidP="00CB35A6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3.1. </w:t>
      </w:r>
      <w:r w:rsidRPr="00986C9A">
        <w:rPr>
          <w:rFonts w:ascii="Times New Roman" w:hAnsi="Times New Roman" w:cs="Times New Roman"/>
          <w:bCs/>
          <w:sz w:val="24"/>
          <w:szCs w:val="24"/>
        </w:rPr>
        <w:t>Предоставление муниципальной услуги осуществляется в форме: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>- непосредственное обращение заявителя (при личном обращении);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>- ответ на письменное обращение.</w:t>
      </w:r>
    </w:p>
    <w:p w:rsidR="00CB35A6" w:rsidRPr="00986C9A" w:rsidRDefault="00CB35A6" w:rsidP="00CB35A6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3.2. Получение консультаций по процедуре предоставления муниципальной услуги может осуществляться следующими способами: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посредством личного обращения;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обращения по телефону;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посредством письменных обращений по почте;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посредством обращений по электронной почте.</w:t>
      </w:r>
    </w:p>
    <w:p w:rsidR="00CB35A6" w:rsidRPr="00986C9A" w:rsidRDefault="00CB35A6" w:rsidP="00CB35A6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3.3. Основными требованиями к консультации заявителей являются: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актуальность;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своевременность;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четкость в изложении материала;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полнота консультирования;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наглядность форм подачи материала;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- удобство и доступность.</w:t>
      </w:r>
    </w:p>
    <w:p w:rsidR="00CB35A6" w:rsidRPr="00986C9A" w:rsidRDefault="00CB35A6" w:rsidP="00CB35A6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3.4. Требования к форме и характеру взаимодействия специалиста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137230">
        <w:rPr>
          <w:rFonts w:ascii="Times New Roman" w:hAnsi="Times New Roman" w:cs="Times New Roman"/>
          <w:bCs/>
          <w:sz w:val="24"/>
          <w:szCs w:val="24"/>
        </w:rPr>
        <w:t>администрации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21E2">
        <w:rPr>
          <w:rFonts w:ascii="Times New Roman" w:hAnsi="Times New Roman" w:cs="Times New Roman"/>
          <w:bCs/>
          <w:sz w:val="24"/>
          <w:szCs w:val="24"/>
        </w:rPr>
        <w:br/>
      </w:r>
      <w:r w:rsidRPr="00137230">
        <w:rPr>
          <w:rFonts w:ascii="Times New Roman" w:hAnsi="Times New Roman" w:cs="Times New Roman"/>
          <w:bCs/>
          <w:sz w:val="24"/>
          <w:szCs w:val="24"/>
        </w:rPr>
        <w:t xml:space="preserve">с </w:t>
      </w:r>
      <w:r w:rsidRPr="00986C9A">
        <w:rPr>
          <w:rFonts w:ascii="Times New Roman" w:hAnsi="Times New Roman" w:cs="Times New Roman"/>
          <w:bCs/>
          <w:sz w:val="24"/>
          <w:szCs w:val="24"/>
        </w:rPr>
        <w:t>заявителями: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при личном обращении заявителей специалист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986C9A">
        <w:rPr>
          <w:rFonts w:ascii="Times New Roman" w:hAnsi="Times New Roman" w:cs="Times New Roman"/>
          <w:bCs/>
          <w:sz w:val="24"/>
          <w:szCs w:val="24"/>
        </w:rPr>
        <w:t xml:space="preserve"> должен представиться, указать фамилию, имя и отчество, сообщить занимаемую должность, самостоятельно дать ответ на заданный заявителем вопрос. В конце консультирования специалист </w:t>
      </w:r>
      <w:r>
        <w:rPr>
          <w:rFonts w:ascii="Times New Roman" w:hAnsi="Times New Roman" w:cs="Times New Roman"/>
          <w:bCs/>
          <w:sz w:val="24"/>
          <w:szCs w:val="24"/>
        </w:rPr>
        <w:t xml:space="preserve"> администрации</w:t>
      </w:r>
      <w:r w:rsidRPr="00986C9A">
        <w:rPr>
          <w:rFonts w:ascii="Times New Roman" w:hAnsi="Times New Roman" w:cs="Times New Roman"/>
          <w:bCs/>
          <w:sz w:val="24"/>
          <w:szCs w:val="24"/>
        </w:rPr>
        <w:t>, осуществляющий консультирование, должен кратко подвести итоги и перечислить меры, которые следует принять заявителю (кто именно, когда и что должен сделать).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Ответ на письменные обращения и обращения по электронной почте дается </w:t>
      </w:r>
      <w:r w:rsidR="00CA21E2">
        <w:rPr>
          <w:rFonts w:ascii="Times New Roman" w:hAnsi="Times New Roman" w:cs="Times New Roman"/>
          <w:bCs/>
          <w:sz w:val="24"/>
          <w:szCs w:val="24"/>
        </w:rPr>
        <w:br/>
      </w:r>
      <w:r w:rsidRPr="00986C9A">
        <w:rPr>
          <w:rFonts w:ascii="Times New Roman" w:hAnsi="Times New Roman" w:cs="Times New Roman"/>
          <w:bCs/>
          <w:sz w:val="24"/>
          <w:szCs w:val="24"/>
        </w:rPr>
        <w:t xml:space="preserve">в простой, четкой и понятной форме с указанием фамилии и инициалов, номера телефона специалиста отдела, исполнившего ответ на обращение. Ответ на письменное </w:t>
      </w:r>
      <w:r>
        <w:rPr>
          <w:rFonts w:ascii="Times New Roman" w:hAnsi="Times New Roman" w:cs="Times New Roman"/>
          <w:bCs/>
          <w:sz w:val="24"/>
          <w:szCs w:val="24"/>
        </w:rPr>
        <w:t>обращение подписывается Главой сельсовета</w:t>
      </w:r>
      <w:r w:rsidRPr="00986C9A">
        <w:rPr>
          <w:rFonts w:ascii="Times New Roman" w:hAnsi="Times New Roman" w:cs="Times New Roman"/>
          <w:bCs/>
          <w:sz w:val="24"/>
          <w:szCs w:val="24"/>
        </w:rPr>
        <w:t xml:space="preserve"> (заместителем главы 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Pr="00986C9A">
        <w:rPr>
          <w:rFonts w:ascii="Times New Roman" w:hAnsi="Times New Roman" w:cs="Times New Roman"/>
          <w:bCs/>
          <w:sz w:val="24"/>
          <w:szCs w:val="24"/>
        </w:rPr>
        <w:t xml:space="preserve">) 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3.5. При ответах на телефонные звонки и устные обращения специалист в вежливой форме четко и подробно информирует обратившихся по интересующим их вопросам. </w:t>
      </w:r>
      <w:r w:rsidR="00CA21E2"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 xml:space="preserve">При невозможности специалиста, принявшего звонок, самостоятельно ответить </w:t>
      </w:r>
      <w:r w:rsidR="00CA21E2"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 xml:space="preserve">на поставленный вопрос, телефонный звонок должен быть переадресован (переведен) </w:t>
      </w:r>
      <w:r w:rsidR="00CA21E2"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>на другого специалиста или обратившемуся гражданину должен быть сообщен телефонный номер, по которому можно получить необходимую информацию.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3.6. Ответ на письменное обращение о процедуре предоставления муниципальной услу</w:t>
      </w:r>
      <w:r>
        <w:rPr>
          <w:rFonts w:ascii="Times New Roman" w:hAnsi="Times New Roman" w:cs="Times New Roman"/>
          <w:sz w:val="24"/>
          <w:szCs w:val="24"/>
        </w:rPr>
        <w:t>ги предоставляется в течение 27</w:t>
      </w:r>
      <w:r w:rsidRPr="00986C9A">
        <w:rPr>
          <w:rFonts w:ascii="Times New Roman" w:hAnsi="Times New Roman" w:cs="Times New Roman"/>
          <w:sz w:val="24"/>
          <w:szCs w:val="24"/>
        </w:rPr>
        <w:t xml:space="preserve"> календарных дней со дня регистрации этого обращения.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3.7. Предоставление муниципальной услуги включает в себя выполнение следующих административных процедур: 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>3.7.1. При направлении документов по почте: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- приём, регистрация заявления и приложенных копий документов от заявителя, направление документов </w:t>
      </w:r>
      <w:r>
        <w:rPr>
          <w:rFonts w:ascii="Times New Roman" w:hAnsi="Times New Roman" w:cs="Times New Roman"/>
          <w:bCs/>
          <w:sz w:val="24"/>
          <w:szCs w:val="24"/>
        </w:rPr>
        <w:t xml:space="preserve"> специалисту</w:t>
      </w:r>
      <w:r w:rsidRPr="00986C9A">
        <w:rPr>
          <w:rFonts w:ascii="Times New Roman" w:hAnsi="Times New Roman" w:cs="Times New Roman"/>
          <w:bCs/>
          <w:sz w:val="24"/>
          <w:szCs w:val="24"/>
        </w:rPr>
        <w:t xml:space="preserve"> для предоставления муниципальной услуги;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>- подготовка ответа и направление его по почте заявителю.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Результатом исполнения административного действия является направление соответствующего документа заявителю. Срок исполнения данного административного действия составляет не более </w:t>
      </w:r>
      <w:r w:rsidRPr="00A503EE">
        <w:rPr>
          <w:rFonts w:ascii="Times New Roman" w:hAnsi="Times New Roman" w:cs="Times New Roman"/>
          <w:bCs/>
          <w:sz w:val="24"/>
          <w:szCs w:val="24"/>
        </w:rPr>
        <w:t>3-х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986C9A">
        <w:rPr>
          <w:rFonts w:ascii="Times New Roman" w:hAnsi="Times New Roman" w:cs="Times New Roman"/>
          <w:bCs/>
          <w:sz w:val="24"/>
          <w:szCs w:val="24"/>
        </w:rPr>
        <w:t>дней.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>3.7.2. При личном обращении заявителя: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>- приём заявителя, проверка документов (в день обращения);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>- предоставление соответствующей информации заявителю.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Результатом исполнения административного действия является предоставление заявителю соответствующего документа. Срок исполнения данного административного действия составляет не более </w:t>
      </w:r>
      <w:r>
        <w:rPr>
          <w:rFonts w:ascii="Times New Roman" w:hAnsi="Times New Roman" w:cs="Times New Roman"/>
          <w:bCs/>
          <w:sz w:val="24"/>
          <w:szCs w:val="24"/>
        </w:rPr>
        <w:t xml:space="preserve">40 </w:t>
      </w:r>
      <w:r w:rsidRPr="00986C9A">
        <w:rPr>
          <w:rFonts w:ascii="Times New Roman" w:hAnsi="Times New Roman" w:cs="Times New Roman"/>
          <w:bCs/>
          <w:sz w:val="24"/>
          <w:szCs w:val="24"/>
        </w:rPr>
        <w:t>минут.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bCs/>
          <w:sz w:val="24"/>
          <w:szCs w:val="24"/>
        </w:rPr>
        <w:t xml:space="preserve">3.7.3. </w:t>
      </w:r>
      <w:r w:rsidRPr="00986C9A">
        <w:rPr>
          <w:rFonts w:ascii="Times New Roman" w:hAnsi="Times New Roman" w:cs="Times New Roman"/>
          <w:sz w:val="24"/>
          <w:szCs w:val="24"/>
        </w:rPr>
        <w:t xml:space="preserve">Ответственный исполнитель в случае, указанном в </w:t>
      </w:r>
      <w:hyperlink r:id="rId18" w:history="1">
        <w:r w:rsidRPr="00986C9A">
          <w:rPr>
            <w:rFonts w:ascii="Times New Roman" w:hAnsi="Times New Roman" w:cs="Times New Roman"/>
            <w:sz w:val="24"/>
            <w:szCs w:val="24"/>
          </w:rPr>
          <w:t>пункте</w:t>
        </w:r>
      </w:hyperlink>
      <w:r w:rsidRPr="00986C9A">
        <w:rPr>
          <w:rFonts w:ascii="Times New Roman" w:hAnsi="Times New Roman" w:cs="Times New Roman"/>
          <w:sz w:val="24"/>
          <w:szCs w:val="24"/>
        </w:rPr>
        <w:t xml:space="preserve"> 2.9. настоящего Административного регламента, не позднее 2 дней со дня получения заявления </w:t>
      </w:r>
      <w:r w:rsidR="00CA21E2"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 xml:space="preserve">и документов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6C9A">
        <w:rPr>
          <w:rFonts w:ascii="Times New Roman" w:hAnsi="Times New Roman" w:cs="Times New Roman"/>
          <w:sz w:val="24"/>
          <w:szCs w:val="24"/>
        </w:rPr>
        <w:t xml:space="preserve"> формирует и направляет межведомственные запросы в федеральные органы исполнительной власти, в распоряжении которых находятся соответствующие сведения.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Порядок направления межведомственных запросов, а также состав информации, которая необходима для оказания государственной услуги, определяются технологической картой межведомственного взаимодействия муниципальной услуги.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86C9A">
        <w:rPr>
          <w:rFonts w:ascii="Times New Roman" w:hAnsi="Times New Roman" w:cs="Times New Roman"/>
          <w:b/>
          <w:sz w:val="24"/>
          <w:szCs w:val="24"/>
        </w:rPr>
        <w:t>4. Формы контроля за исполнением административного регламента</w:t>
      </w:r>
    </w:p>
    <w:p w:rsidR="00CB35A6" w:rsidRPr="00986C9A" w:rsidRDefault="00CB35A6" w:rsidP="00CB35A6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lastRenderedPageBreak/>
        <w:t xml:space="preserve">4.1. Текущий контроль за соблюдением последовательности действий, определенных Регламентом осуществляется </w:t>
      </w:r>
      <w:r>
        <w:rPr>
          <w:rFonts w:ascii="Times New Roman" w:hAnsi="Times New Roman" w:cs="Times New Roman"/>
          <w:sz w:val="24"/>
          <w:szCs w:val="24"/>
        </w:rPr>
        <w:t xml:space="preserve"> заместитель главы сельсовета</w:t>
      </w:r>
      <w:r w:rsidRPr="00986C9A">
        <w:rPr>
          <w:rFonts w:ascii="Times New Roman" w:hAnsi="Times New Roman" w:cs="Times New Roman"/>
          <w:sz w:val="24"/>
          <w:szCs w:val="24"/>
        </w:rPr>
        <w:t xml:space="preserve"> и включает </w:t>
      </w:r>
      <w:r w:rsidR="00CA21E2"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>в себя проведение проверок соблюдения и исполнения ответственными лицами (специалистами) действующего законодательства, а также положений Регламента.</w:t>
      </w:r>
    </w:p>
    <w:p w:rsidR="00CB35A6" w:rsidRPr="00986C9A" w:rsidRDefault="00CB35A6" w:rsidP="00CB35A6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4.2. Персональная ответственность ответственных лиц (специалистов) закрепляется </w:t>
      </w:r>
      <w:r w:rsidR="00AA28B0">
        <w:rPr>
          <w:rFonts w:ascii="Times New Roman" w:hAnsi="Times New Roman" w:cs="Times New Roman"/>
          <w:sz w:val="24"/>
          <w:szCs w:val="24"/>
        </w:rPr>
        <w:br/>
      </w:r>
      <w:r w:rsidRPr="00986C9A">
        <w:rPr>
          <w:rFonts w:ascii="Times New Roman" w:hAnsi="Times New Roman" w:cs="Times New Roman"/>
          <w:sz w:val="24"/>
          <w:szCs w:val="24"/>
        </w:rPr>
        <w:t>в соответствующих положениях должностных инструкций.</w:t>
      </w:r>
    </w:p>
    <w:p w:rsidR="00CB35A6" w:rsidRPr="00986C9A" w:rsidRDefault="00CB35A6" w:rsidP="00CB35A6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4.3.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(бездействия) ответственных лиц (специалистов).</w:t>
      </w:r>
    </w:p>
    <w:p w:rsidR="00CB35A6" w:rsidRPr="00986C9A" w:rsidRDefault="00CB35A6" w:rsidP="00CB35A6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4.4.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Федерации.</w:t>
      </w:r>
    </w:p>
    <w:p w:rsidR="00CB35A6" w:rsidRPr="00986C9A" w:rsidRDefault="00CB35A6" w:rsidP="00CB35A6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4.5. Проведение проверок может носить плановый характер и внеплановый характер (по конкретному обращению заявителя по предоставлению муниципальной услуги).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86C9A">
        <w:rPr>
          <w:rFonts w:ascii="Times New Roman" w:hAnsi="Times New Roman" w:cs="Times New Roman"/>
          <w:b/>
          <w:sz w:val="24"/>
          <w:szCs w:val="24"/>
        </w:rPr>
        <w:t>5.</w:t>
      </w:r>
      <w:r w:rsidRPr="00986C9A">
        <w:rPr>
          <w:rFonts w:ascii="Times New Roman" w:hAnsi="Times New Roman" w:cs="Times New Roman"/>
          <w:sz w:val="24"/>
          <w:szCs w:val="24"/>
        </w:rPr>
        <w:t xml:space="preserve"> </w:t>
      </w:r>
      <w:r w:rsidRPr="00986C9A">
        <w:rPr>
          <w:rFonts w:ascii="Times New Roman" w:hAnsi="Times New Roman" w:cs="Times New Roman"/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служащих.</w:t>
      </w:r>
    </w:p>
    <w:p w:rsidR="00CB35A6" w:rsidRPr="00986C9A" w:rsidRDefault="00CB35A6" w:rsidP="00CB35A6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5.1. Заявители муниципальной услуги имеют право обратиться с заявлением или жалобой (далее - обращения) на дейс</w:t>
      </w:r>
      <w:r>
        <w:rPr>
          <w:rFonts w:ascii="Times New Roman" w:hAnsi="Times New Roman" w:cs="Times New Roman"/>
          <w:sz w:val="24"/>
          <w:szCs w:val="24"/>
        </w:rPr>
        <w:t>твия (бездействия) исполнителя муниципальной услуги.</w:t>
      </w:r>
    </w:p>
    <w:p w:rsidR="00CB35A6" w:rsidRPr="00986C9A" w:rsidRDefault="00CB35A6" w:rsidP="00CB35A6">
      <w:pPr>
        <w:tabs>
          <w:tab w:val="left" w:pos="2040"/>
        </w:tabs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>5.2. Обращения подлежат обязательному рассмотрению. Рассмотрение обращений осуществляется бесплатно.</w:t>
      </w:r>
    </w:p>
    <w:p w:rsidR="00CB35A6" w:rsidRPr="00986C9A" w:rsidRDefault="00CB35A6" w:rsidP="00CB35A6">
      <w:pPr>
        <w:tabs>
          <w:tab w:val="left" w:pos="2040"/>
        </w:tabs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5.3. Жалоба подается в письменной форме на бумажном носителе, в электронной форме в 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администрацию сельсовета. Жалобы на решения, принятые главой сельсовета</w:t>
      </w:r>
      <w:r w:rsidRPr="00986C9A">
        <w:rPr>
          <w:rFonts w:ascii="Times New Roman" w:hAnsi="Times New Roman" w:cs="Times New Roman"/>
          <w:sz w:val="24"/>
          <w:szCs w:val="24"/>
        </w:rPr>
        <w:t xml:space="preserve"> рассматриваются непосредственно </w:t>
      </w:r>
      <w:r>
        <w:rPr>
          <w:rFonts w:ascii="Times New Roman" w:hAnsi="Times New Roman" w:cs="Times New Roman"/>
          <w:sz w:val="24"/>
          <w:szCs w:val="24"/>
        </w:rPr>
        <w:t>главой сельсовета, как высшим должностным лицом органов местного самоуправления Таежнинского сельсовета.</w:t>
      </w:r>
    </w:p>
    <w:p w:rsidR="00CB35A6" w:rsidRPr="00986C9A" w:rsidRDefault="00CB35A6" w:rsidP="00CB35A6">
      <w:pPr>
        <w:tabs>
          <w:tab w:val="left" w:pos="2040"/>
        </w:tabs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6C9A">
        <w:rPr>
          <w:rFonts w:ascii="Times New Roman" w:hAnsi="Times New Roman" w:cs="Times New Roman"/>
          <w:sz w:val="24"/>
          <w:szCs w:val="24"/>
        </w:rPr>
        <w:t xml:space="preserve">5.4. </w:t>
      </w:r>
      <w:r w:rsidRPr="00986C9A">
        <w:rPr>
          <w:rFonts w:ascii="Times New Roman" w:hAnsi="Times New Roman" w:cs="Times New Roman"/>
          <w:iCs/>
          <w:sz w:val="24"/>
          <w:szCs w:val="24"/>
        </w:rPr>
        <w:t xml:space="preserve">Жалоба может быть направлена по почте, с использованием информационно-телекоммуникационной сети Интернет, официального сайта </w:t>
      </w:r>
      <w:r w:rsidRPr="00986C9A">
        <w:rPr>
          <w:rFonts w:ascii="Times New Roman" w:hAnsi="Times New Roman" w:cs="Times New Roman"/>
          <w:sz w:val="24"/>
          <w:szCs w:val="24"/>
        </w:rPr>
        <w:t>органа, предоставляющего муниципальную услугу</w:t>
      </w:r>
      <w:r w:rsidRPr="00986C9A">
        <w:rPr>
          <w:rFonts w:ascii="Times New Roman" w:hAnsi="Times New Roman" w:cs="Times New Roman"/>
          <w:iCs/>
          <w:sz w:val="24"/>
          <w:szCs w:val="24"/>
        </w:rPr>
        <w:t>, а также может быть принята при личном приеме заявителя.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>5.5. Жалоба должна содержать: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lastRenderedPageBreak/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</w:t>
      </w:r>
      <w:r w:rsidR="00CA21E2">
        <w:rPr>
          <w:rFonts w:ascii="Times New Roman" w:hAnsi="Times New Roman" w:cs="Times New Roman"/>
          <w:iCs/>
          <w:sz w:val="24"/>
          <w:szCs w:val="24"/>
        </w:rPr>
        <w:br/>
      </w:r>
      <w:r w:rsidRPr="00986C9A">
        <w:rPr>
          <w:rFonts w:ascii="Times New Roman" w:hAnsi="Times New Roman" w:cs="Times New Roman"/>
          <w:iCs/>
          <w:sz w:val="24"/>
          <w:szCs w:val="24"/>
        </w:rPr>
        <w:t>о,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 xml:space="preserve">5.6. Жалоба, поступившая в 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администрацию сельсовета</w:t>
      </w:r>
      <w:r w:rsidRPr="00986C9A">
        <w:rPr>
          <w:rFonts w:ascii="Times New Roman" w:hAnsi="Times New Roman" w:cs="Times New Roman"/>
          <w:iCs/>
          <w:sz w:val="24"/>
          <w:szCs w:val="24"/>
        </w:rPr>
        <w:t xml:space="preserve">, подлежит рассмотрению </w:t>
      </w:r>
      <w:r>
        <w:rPr>
          <w:rFonts w:ascii="Times New Roman" w:hAnsi="Times New Roman" w:cs="Times New Roman"/>
          <w:iCs/>
          <w:sz w:val="24"/>
          <w:szCs w:val="24"/>
        </w:rPr>
        <w:t xml:space="preserve"> заместителем главы сельсовета</w:t>
      </w:r>
      <w:r w:rsidRPr="00986C9A">
        <w:rPr>
          <w:rFonts w:ascii="Times New Roman" w:hAnsi="Times New Roman" w:cs="Times New Roman"/>
          <w:iCs/>
          <w:sz w:val="24"/>
          <w:szCs w:val="24"/>
        </w:rPr>
        <w:t xml:space="preserve"> в течение пятнадцати рабочих дней со дня ее регистрации, </w:t>
      </w:r>
      <w:r w:rsidR="00AA28B0">
        <w:rPr>
          <w:rFonts w:ascii="Times New Roman" w:hAnsi="Times New Roman" w:cs="Times New Roman"/>
          <w:iCs/>
          <w:sz w:val="24"/>
          <w:szCs w:val="24"/>
        </w:rPr>
        <w:br/>
      </w:r>
      <w:r w:rsidRPr="00986C9A">
        <w:rPr>
          <w:rFonts w:ascii="Times New Roman" w:hAnsi="Times New Roman" w:cs="Times New Roman"/>
          <w:iCs/>
          <w:sz w:val="24"/>
          <w:szCs w:val="24"/>
        </w:rPr>
        <w:t xml:space="preserve">а в случае обжалования отказа </w:t>
      </w:r>
      <w:r>
        <w:rPr>
          <w:rFonts w:ascii="Times New Roman" w:hAnsi="Times New Roman" w:cs="Times New Roman"/>
          <w:iCs/>
          <w:sz w:val="24"/>
          <w:szCs w:val="24"/>
        </w:rPr>
        <w:t xml:space="preserve"> администрации сельсовета</w:t>
      </w:r>
      <w:r w:rsidRPr="00986C9A">
        <w:rPr>
          <w:rFonts w:ascii="Times New Roman" w:hAnsi="Times New Roman" w:cs="Times New Roman"/>
          <w:iCs/>
          <w:sz w:val="24"/>
          <w:szCs w:val="24"/>
        </w:rPr>
        <w:t xml:space="preserve"> в приеме документов </w:t>
      </w:r>
      <w:r w:rsidR="00CA21E2">
        <w:rPr>
          <w:rFonts w:ascii="Times New Roman" w:hAnsi="Times New Roman" w:cs="Times New Roman"/>
          <w:iCs/>
          <w:sz w:val="24"/>
          <w:szCs w:val="24"/>
        </w:rPr>
        <w:br/>
      </w:r>
      <w:r w:rsidRPr="00986C9A">
        <w:rPr>
          <w:rFonts w:ascii="Times New Roman" w:hAnsi="Times New Roman" w:cs="Times New Roman"/>
          <w:iCs/>
          <w:sz w:val="24"/>
          <w:szCs w:val="24"/>
        </w:rPr>
        <w:t>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 xml:space="preserve">5.7. По результатам рассмотрения жалобы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администрация сельсовета </w:t>
      </w:r>
      <w:r w:rsidRPr="00986C9A">
        <w:rPr>
          <w:rFonts w:ascii="Times New Roman" w:hAnsi="Times New Roman" w:cs="Times New Roman"/>
          <w:iCs/>
          <w:sz w:val="24"/>
          <w:szCs w:val="24"/>
        </w:rPr>
        <w:t>принимает одно из следующих решений: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 xml:space="preserve">1) удовлетворяет жалобу, в том числе в форме отмены принятого решения, исправления допущенных </w:t>
      </w:r>
      <w:r>
        <w:rPr>
          <w:rFonts w:ascii="Times New Roman" w:hAnsi="Times New Roman" w:cs="Times New Roman"/>
          <w:iCs/>
          <w:sz w:val="24"/>
          <w:szCs w:val="24"/>
        </w:rPr>
        <w:t xml:space="preserve"> администрацией сельсовета</w:t>
      </w:r>
      <w:r w:rsidRPr="00986C9A">
        <w:rPr>
          <w:rFonts w:ascii="Times New Roman" w:hAnsi="Times New Roman" w:cs="Times New Roman"/>
          <w:iCs/>
          <w:sz w:val="24"/>
          <w:szCs w:val="24"/>
        </w:rPr>
        <w:t xml:space="preserve"> опечаток и ошибок в выданных </w:t>
      </w:r>
      <w:r w:rsidR="00CA21E2">
        <w:rPr>
          <w:rFonts w:ascii="Times New Roman" w:hAnsi="Times New Roman" w:cs="Times New Roman"/>
          <w:iCs/>
          <w:sz w:val="24"/>
          <w:szCs w:val="24"/>
        </w:rPr>
        <w:br/>
      </w:r>
      <w:r w:rsidRPr="00986C9A">
        <w:rPr>
          <w:rFonts w:ascii="Times New Roman" w:hAnsi="Times New Roman" w:cs="Times New Roman"/>
          <w:iCs/>
          <w:sz w:val="24"/>
          <w:szCs w:val="24"/>
        </w:rPr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>2) отказывает в удовлетворении жалобы.</w:t>
      </w:r>
    </w:p>
    <w:p w:rsidR="00CB35A6" w:rsidRPr="00986C9A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 xml:space="preserve">5.8. Не позднее дня, следующего за днем принятия решения, указанного в </w:t>
      </w:r>
      <w:hyperlink r:id="rId19" w:history="1">
        <w:r w:rsidRPr="00986C9A">
          <w:rPr>
            <w:rFonts w:ascii="Times New Roman" w:hAnsi="Times New Roman" w:cs="Times New Roman"/>
            <w:iCs/>
            <w:sz w:val="24"/>
            <w:szCs w:val="24"/>
          </w:rPr>
          <w:t>пункте 5.7</w:t>
        </w:r>
      </w:hyperlink>
      <w:r w:rsidRPr="00986C9A">
        <w:rPr>
          <w:rFonts w:ascii="Times New Roman" w:hAnsi="Times New Roman" w:cs="Times New Roman"/>
          <w:iCs/>
          <w:sz w:val="24"/>
          <w:szCs w:val="24"/>
        </w:rPr>
        <w:t xml:space="preserve"> настоящего Административного регламента, заявителю в письменной форме </w:t>
      </w:r>
      <w:r w:rsidR="00CA21E2">
        <w:rPr>
          <w:rFonts w:ascii="Times New Roman" w:hAnsi="Times New Roman" w:cs="Times New Roman"/>
          <w:iCs/>
          <w:sz w:val="24"/>
          <w:szCs w:val="24"/>
        </w:rPr>
        <w:br/>
      </w:r>
      <w:r w:rsidRPr="00986C9A">
        <w:rPr>
          <w:rFonts w:ascii="Times New Roman" w:hAnsi="Times New Roman" w:cs="Times New Roman"/>
          <w:iCs/>
          <w:sz w:val="24"/>
          <w:szCs w:val="24"/>
        </w:rPr>
        <w:t xml:space="preserve">и по желанию заявителя в электронной форме направляется мотивированный ответ </w:t>
      </w:r>
      <w:r w:rsidR="00CA21E2">
        <w:rPr>
          <w:rFonts w:ascii="Times New Roman" w:hAnsi="Times New Roman" w:cs="Times New Roman"/>
          <w:iCs/>
          <w:sz w:val="24"/>
          <w:szCs w:val="24"/>
        </w:rPr>
        <w:br/>
      </w:r>
      <w:r w:rsidRPr="00986C9A">
        <w:rPr>
          <w:rFonts w:ascii="Times New Roman" w:hAnsi="Times New Roman" w:cs="Times New Roman"/>
          <w:iCs/>
          <w:sz w:val="24"/>
          <w:szCs w:val="24"/>
        </w:rPr>
        <w:t>о результатах рассмотрения жалобы.</w:t>
      </w:r>
    </w:p>
    <w:p w:rsidR="00CB35A6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86C9A">
        <w:rPr>
          <w:rFonts w:ascii="Times New Roman" w:hAnsi="Times New Roman" w:cs="Times New Roman"/>
          <w:iCs/>
          <w:sz w:val="24"/>
          <w:szCs w:val="24"/>
        </w:rPr>
        <w:t xml:space="preserve">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</w:t>
      </w:r>
      <w:hyperlink r:id="rId20" w:history="1">
        <w:r w:rsidRPr="00986C9A">
          <w:rPr>
            <w:rFonts w:ascii="Times New Roman" w:hAnsi="Times New Roman" w:cs="Times New Roman"/>
            <w:iCs/>
            <w:sz w:val="24"/>
            <w:szCs w:val="24"/>
          </w:rPr>
          <w:t>пунктом 5.3</w:t>
        </w:r>
      </w:hyperlink>
      <w:r w:rsidRPr="00986C9A">
        <w:rPr>
          <w:rFonts w:ascii="Times New Roman" w:hAnsi="Times New Roman" w:cs="Times New Roman"/>
          <w:iCs/>
          <w:sz w:val="24"/>
          <w:szCs w:val="24"/>
        </w:rPr>
        <w:t xml:space="preserve"> настоящего Административного регламента, незамедлительно направляет имеющиеся материалы в органы прокуратуры.</w:t>
      </w:r>
      <w:r w:rsidRPr="00986C9A">
        <w:rPr>
          <w:rFonts w:ascii="Times New Roman" w:eastAsia="Calibri" w:hAnsi="Times New Roman" w:cs="Times New Roman"/>
          <w:sz w:val="20"/>
          <w:szCs w:val="20"/>
        </w:rPr>
        <w:t xml:space="preserve">                              </w:t>
      </w:r>
    </w:p>
    <w:p w:rsidR="00CB35A6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B35A6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B35A6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B35A6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B35A6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B35A6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B35A6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B35A6" w:rsidRDefault="00CB35A6" w:rsidP="00CB35A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B35A6" w:rsidRPr="00A503EE" w:rsidRDefault="00CB35A6" w:rsidP="00CA21E2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503E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 №1</w:t>
      </w:r>
    </w:p>
    <w:p w:rsidR="00CB35A6" w:rsidRPr="00A503EE" w:rsidRDefault="00CB35A6" w:rsidP="00CA21E2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503EE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B35A6" w:rsidRPr="00A503EE" w:rsidRDefault="00CB35A6" w:rsidP="00CA21E2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503EE">
        <w:rPr>
          <w:rFonts w:ascii="Times New Roman" w:hAnsi="Times New Roman" w:cs="Times New Roman"/>
          <w:color w:val="000000"/>
          <w:sz w:val="24"/>
          <w:szCs w:val="24"/>
        </w:rPr>
        <w:t>по предоставлению муниципальной</w:t>
      </w:r>
    </w:p>
    <w:p w:rsidR="00CB35A6" w:rsidRPr="00A503EE" w:rsidRDefault="00CB35A6" w:rsidP="00CA21E2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503EE">
        <w:rPr>
          <w:rFonts w:ascii="Times New Roman" w:hAnsi="Times New Roman" w:cs="Times New Roman"/>
          <w:color w:val="000000"/>
          <w:sz w:val="24"/>
          <w:szCs w:val="24"/>
        </w:rPr>
        <w:t xml:space="preserve">услуги </w:t>
      </w:r>
      <w:r w:rsidRPr="00A503EE">
        <w:rPr>
          <w:rFonts w:ascii="Times New Roman" w:hAnsi="Times New Roman" w:cs="Times New Roman"/>
          <w:bCs/>
          <w:sz w:val="24"/>
          <w:szCs w:val="24"/>
        </w:rPr>
        <w:t>«П</w:t>
      </w:r>
      <w:r w:rsidRPr="00A503EE">
        <w:rPr>
          <w:rFonts w:ascii="Times New Roman" w:hAnsi="Times New Roman" w:cs="Times New Roman"/>
          <w:sz w:val="24"/>
          <w:szCs w:val="24"/>
        </w:rPr>
        <w:t xml:space="preserve">рисвоение адресов земельным участкам, </w:t>
      </w:r>
      <w:r w:rsidR="00CA21E2">
        <w:rPr>
          <w:rFonts w:ascii="Times New Roman" w:hAnsi="Times New Roman" w:cs="Times New Roman"/>
          <w:sz w:val="24"/>
          <w:szCs w:val="24"/>
        </w:rPr>
        <w:br/>
      </w:r>
      <w:r w:rsidRPr="00A503EE">
        <w:rPr>
          <w:rFonts w:ascii="Times New Roman" w:hAnsi="Times New Roman" w:cs="Times New Roman"/>
          <w:sz w:val="24"/>
          <w:szCs w:val="24"/>
        </w:rPr>
        <w:t xml:space="preserve">зданиям, сооружениям и помещениям на территории </w:t>
      </w:r>
    </w:p>
    <w:p w:rsidR="00CB35A6" w:rsidRPr="00A503EE" w:rsidRDefault="00CB35A6" w:rsidP="00CA21E2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A503E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CA21E2">
        <w:rPr>
          <w:rFonts w:ascii="Times New Roman" w:hAnsi="Times New Roman" w:cs="Times New Roman"/>
          <w:sz w:val="24"/>
          <w:szCs w:val="24"/>
        </w:rPr>
        <w:t xml:space="preserve"> </w:t>
      </w:r>
      <w:r w:rsidRPr="00A503EE">
        <w:rPr>
          <w:rFonts w:ascii="Times New Roman" w:hAnsi="Times New Roman" w:cs="Times New Roman"/>
          <w:sz w:val="24"/>
          <w:szCs w:val="24"/>
        </w:rPr>
        <w:t>Таежнинский сельсовет</w:t>
      </w:r>
    </w:p>
    <w:p w:rsidR="00CB35A6" w:rsidRPr="00A503EE" w:rsidRDefault="00CB35A6" w:rsidP="00CA21E2">
      <w:pPr>
        <w:autoSpaceDE w:val="0"/>
        <w:autoSpaceDN w:val="0"/>
        <w:adjustRightInd w:val="0"/>
        <w:spacing w:after="0"/>
        <w:jc w:val="right"/>
        <w:outlineLvl w:val="1"/>
        <w:rPr>
          <w:sz w:val="24"/>
          <w:szCs w:val="24"/>
        </w:rPr>
      </w:pPr>
    </w:p>
    <w:p w:rsidR="00CB35A6" w:rsidRPr="00A503EE" w:rsidRDefault="00CB35A6" w:rsidP="00CB35A6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</w:p>
    <w:p w:rsidR="00CB35A6" w:rsidRPr="00A503EE" w:rsidRDefault="00CB35A6" w:rsidP="00CA21E2">
      <w:pPr>
        <w:pStyle w:val="ConsPlusNonformat"/>
        <w:ind w:left="3540"/>
        <w:jc w:val="right"/>
        <w:rPr>
          <w:i/>
          <w:iCs/>
          <w:sz w:val="24"/>
          <w:szCs w:val="24"/>
        </w:rPr>
      </w:pPr>
      <w:r w:rsidRPr="00A503EE">
        <w:rPr>
          <w:rFonts w:ascii="Times New Roman" w:hAnsi="Times New Roman" w:cs="Times New Roman"/>
          <w:sz w:val="24"/>
          <w:szCs w:val="24"/>
        </w:rPr>
        <w:t xml:space="preserve">        Главе  Таежнинского сельсовета</w:t>
      </w:r>
    </w:p>
    <w:p w:rsidR="00CB35A6" w:rsidRPr="00A503EE" w:rsidRDefault="00CB35A6" w:rsidP="00CA21E2">
      <w:pPr>
        <w:autoSpaceDE w:val="0"/>
        <w:autoSpaceDN w:val="0"/>
        <w:adjustRightInd w:val="0"/>
        <w:ind w:left="3540"/>
        <w:jc w:val="right"/>
        <w:rPr>
          <w:sz w:val="24"/>
          <w:szCs w:val="24"/>
        </w:rPr>
      </w:pPr>
      <w:r w:rsidRPr="00A503EE">
        <w:rPr>
          <w:sz w:val="24"/>
          <w:szCs w:val="24"/>
        </w:rPr>
        <w:t xml:space="preserve">        _____________________________________</w:t>
      </w:r>
    </w:p>
    <w:p w:rsidR="00CB35A6" w:rsidRPr="00A503EE" w:rsidRDefault="00CB35A6" w:rsidP="00CA21E2">
      <w:pPr>
        <w:pStyle w:val="ConsPlusNonformat"/>
        <w:ind w:left="3540"/>
        <w:jc w:val="right"/>
        <w:rPr>
          <w:rFonts w:ascii="Times New Roman" w:hAnsi="Times New Roman" w:cs="Times New Roman"/>
          <w:sz w:val="24"/>
          <w:szCs w:val="24"/>
        </w:rPr>
      </w:pPr>
      <w:r w:rsidRPr="00A503EE">
        <w:rPr>
          <w:rFonts w:ascii="Times New Roman" w:hAnsi="Times New Roman" w:cs="Times New Roman"/>
          <w:sz w:val="24"/>
          <w:szCs w:val="24"/>
        </w:rPr>
        <w:t xml:space="preserve">        от гр. ________________________________</w:t>
      </w:r>
    </w:p>
    <w:p w:rsidR="00CB35A6" w:rsidRPr="00A503EE" w:rsidRDefault="00CB35A6" w:rsidP="00CA21E2">
      <w:pPr>
        <w:pStyle w:val="ConsPlusNonformat"/>
        <w:ind w:left="354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503EE">
        <w:rPr>
          <w:rFonts w:ascii="Times New Roman" w:hAnsi="Times New Roman" w:cs="Times New Roman"/>
          <w:i/>
          <w:sz w:val="24"/>
          <w:szCs w:val="24"/>
        </w:rPr>
        <w:t xml:space="preserve">       (Ф.И.О., проживающего(ей) по адресу: ___,</w:t>
      </w:r>
    </w:p>
    <w:p w:rsidR="00CB35A6" w:rsidRPr="00A503EE" w:rsidRDefault="00CB35A6" w:rsidP="00CA21E2">
      <w:pPr>
        <w:pStyle w:val="ConsPlusNonformat"/>
        <w:ind w:left="354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503EE">
        <w:rPr>
          <w:rFonts w:ascii="Times New Roman" w:hAnsi="Times New Roman" w:cs="Times New Roman"/>
          <w:i/>
          <w:sz w:val="24"/>
          <w:szCs w:val="24"/>
        </w:rPr>
        <w:t xml:space="preserve">       паспорт: серия, номер, кем и когда выдан)</w:t>
      </w:r>
    </w:p>
    <w:p w:rsidR="00CB35A6" w:rsidRPr="00A503EE" w:rsidRDefault="00CB35A6" w:rsidP="00CB35A6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</w:rPr>
      </w:pPr>
    </w:p>
    <w:p w:rsidR="00CB35A6" w:rsidRPr="00A503EE" w:rsidRDefault="00CB35A6" w:rsidP="00CA21E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CB35A6" w:rsidRPr="00A503EE" w:rsidRDefault="00CB35A6" w:rsidP="00CB35A6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 xml:space="preserve">    В связи с ________________________________________________________</w:t>
      </w:r>
    </w:p>
    <w:p w:rsidR="00CB35A6" w:rsidRPr="00A503EE" w:rsidRDefault="00CB35A6" w:rsidP="00CB3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>(указать причины присвоения адреса, переадресации,</w:t>
      </w:r>
    </w:p>
    <w:p w:rsidR="00CB35A6" w:rsidRPr="00A503EE" w:rsidRDefault="00CB35A6" w:rsidP="00CB3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>аннулирования адреса)</w:t>
      </w:r>
    </w:p>
    <w:p w:rsidR="00CB35A6" w:rsidRPr="00A503EE" w:rsidRDefault="00CB35A6" w:rsidP="00CB35A6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>прошу присвоить адрес объекту _______</w:t>
      </w:r>
      <w:r w:rsidR="00CA21E2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  <w:r w:rsidRPr="00A503EE">
        <w:rPr>
          <w:rFonts w:ascii="Times New Roman" w:eastAsia="Calibri" w:hAnsi="Times New Roman" w:cs="Times New Roman"/>
          <w:sz w:val="24"/>
          <w:szCs w:val="24"/>
        </w:rPr>
        <w:t>(указать вид объекта недвижимости - здание,</w:t>
      </w:r>
      <w:r w:rsidR="00CA21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503EE">
        <w:rPr>
          <w:rFonts w:ascii="Times New Roman" w:eastAsia="Calibri" w:hAnsi="Times New Roman" w:cs="Times New Roman"/>
          <w:sz w:val="24"/>
          <w:szCs w:val="24"/>
        </w:rPr>
        <w:t>строение, сооружение, земельный участок,</w:t>
      </w:r>
      <w:r w:rsidR="00CA21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503EE">
        <w:rPr>
          <w:rFonts w:ascii="Times New Roman" w:eastAsia="Calibri" w:hAnsi="Times New Roman" w:cs="Times New Roman"/>
          <w:sz w:val="24"/>
          <w:szCs w:val="24"/>
        </w:rPr>
        <w:t>владение, квартира, нежилое помещение)</w:t>
      </w:r>
      <w:r w:rsidR="00CA21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503EE">
        <w:rPr>
          <w:rFonts w:ascii="Times New Roman" w:eastAsia="Calibri" w:hAnsi="Times New Roman" w:cs="Times New Roman"/>
          <w:sz w:val="24"/>
          <w:szCs w:val="24"/>
        </w:rPr>
        <w:t>принадлежащему мне на основании</w:t>
      </w:r>
      <w:r w:rsidR="00CA21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503E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CB35A6" w:rsidRPr="00A503EE" w:rsidRDefault="00CB35A6" w:rsidP="00CB35A6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 xml:space="preserve">    Документы, необходимые для присвоения адреса, прилагаю:</w:t>
      </w:r>
    </w:p>
    <w:p w:rsidR="00CB35A6" w:rsidRPr="00A503EE" w:rsidRDefault="00CB35A6" w:rsidP="00CB35A6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>1. _______________________________________________________</w:t>
      </w:r>
    </w:p>
    <w:p w:rsidR="00CB35A6" w:rsidRPr="00A503EE" w:rsidRDefault="00CB35A6" w:rsidP="00CB35A6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>2. _______________________________________________________</w:t>
      </w:r>
    </w:p>
    <w:p w:rsidR="00CB35A6" w:rsidRPr="00A503EE" w:rsidRDefault="00CB35A6" w:rsidP="00CB35A6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>3. _______________________________________________________</w:t>
      </w:r>
    </w:p>
    <w:p w:rsidR="00CB35A6" w:rsidRPr="00A503EE" w:rsidRDefault="00CB35A6" w:rsidP="00CB35A6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>4. _______________________________________________________</w:t>
      </w:r>
    </w:p>
    <w:p w:rsidR="00CB35A6" w:rsidRPr="00A503EE" w:rsidRDefault="00CB35A6" w:rsidP="00CB35A6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 xml:space="preserve">    Дополнительная информация об объекте адресации</w:t>
      </w:r>
    </w:p>
    <w:p w:rsidR="00CB35A6" w:rsidRPr="00A503EE" w:rsidRDefault="00CB35A6" w:rsidP="00CB35A6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CB35A6" w:rsidRPr="00A503EE" w:rsidRDefault="00CB35A6" w:rsidP="00CB35A6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</w:p>
    <w:p w:rsidR="00CB35A6" w:rsidRPr="00A503EE" w:rsidRDefault="00CB35A6" w:rsidP="00CB35A6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 xml:space="preserve">                  Ф.И.О.</w:t>
      </w:r>
    </w:p>
    <w:p w:rsidR="00CB35A6" w:rsidRPr="00A503EE" w:rsidRDefault="00CB35A6" w:rsidP="00CB35A6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Адрес, телефон</w:t>
      </w:r>
    </w:p>
    <w:p w:rsidR="00CB35A6" w:rsidRDefault="00CB35A6" w:rsidP="00CB35A6">
      <w:pPr>
        <w:rPr>
          <w:rFonts w:ascii="Times New Roman" w:eastAsia="Calibri" w:hAnsi="Times New Roman" w:cs="Times New Roman"/>
          <w:sz w:val="24"/>
          <w:szCs w:val="24"/>
        </w:rPr>
      </w:pPr>
      <w:r w:rsidRPr="00A503E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Подпись заявителя; </w:t>
      </w:r>
      <w:r w:rsidR="00CA21E2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A503EE">
        <w:rPr>
          <w:rFonts w:ascii="Times New Roman" w:eastAsia="Calibri" w:hAnsi="Times New Roman" w:cs="Times New Roman"/>
          <w:sz w:val="24"/>
          <w:szCs w:val="24"/>
        </w:rPr>
        <w:t>дата</w:t>
      </w:r>
    </w:p>
    <w:p w:rsidR="00AA28B0" w:rsidRDefault="00CB35A6" w:rsidP="00CA21E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</w:t>
      </w:r>
      <w:r w:rsidR="00CA21E2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CB35A6" w:rsidRPr="00010130" w:rsidRDefault="00CA21E2" w:rsidP="00CA21E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tbl>
      <w:tblPr>
        <w:tblpPr w:leftFromText="180" w:rightFromText="180" w:vertAnchor="text" w:horzAnchor="page" w:tblpX="2038" w:tblpY="452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4"/>
      </w:tblGrid>
      <w:tr w:rsidR="00CB35A6" w:rsidRPr="00010130" w:rsidTr="00CB35A6">
        <w:trPr>
          <w:trHeight w:val="180"/>
        </w:trPr>
        <w:tc>
          <w:tcPr>
            <w:tcW w:w="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5A6" w:rsidRPr="00010130" w:rsidRDefault="00CB35A6" w:rsidP="00CA21E2">
            <w:pPr>
              <w:spacing w:before="100" w:beforeAutospacing="1"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CB35A6" w:rsidRPr="00010130" w:rsidRDefault="00CB35A6" w:rsidP="00CA21E2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к административному регламенту </w:t>
      </w:r>
    </w:p>
    <w:p w:rsidR="00CB35A6" w:rsidRPr="00010130" w:rsidRDefault="00CB35A6" w:rsidP="00CA21E2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CB35A6" w:rsidRPr="00010130" w:rsidRDefault="00CB35A6" w:rsidP="00CA21E2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010130">
        <w:rPr>
          <w:rFonts w:ascii="Times New Roman" w:hAnsi="Times New Roman" w:cs="Times New Roman"/>
          <w:bCs/>
          <w:sz w:val="24"/>
          <w:szCs w:val="24"/>
        </w:rPr>
        <w:t>П</w:t>
      </w:r>
      <w:r w:rsidRPr="00010130">
        <w:rPr>
          <w:rFonts w:ascii="Times New Roman" w:hAnsi="Times New Roman" w:cs="Times New Roman"/>
          <w:sz w:val="24"/>
          <w:szCs w:val="24"/>
        </w:rPr>
        <w:t xml:space="preserve">рисвоение адресов земельным участкам, </w:t>
      </w:r>
      <w:r w:rsidR="00CA21E2">
        <w:rPr>
          <w:rFonts w:ascii="Times New Roman" w:hAnsi="Times New Roman" w:cs="Times New Roman"/>
          <w:sz w:val="24"/>
          <w:szCs w:val="24"/>
        </w:rPr>
        <w:br/>
      </w:r>
      <w:r w:rsidRPr="00010130">
        <w:rPr>
          <w:rFonts w:ascii="Times New Roman" w:hAnsi="Times New Roman" w:cs="Times New Roman"/>
          <w:sz w:val="24"/>
          <w:szCs w:val="24"/>
        </w:rPr>
        <w:t>зданиям, сооружениям и помещениям на территории</w:t>
      </w:r>
      <w:r w:rsidR="00CA21E2">
        <w:rPr>
          <w:rFonts w:ascii="Times New Roman" w:hAnsi="Times New Roman" w:cs="Times New Roman"/>
          <w:sz w:val="24"/>
          <w:szCs w:val="24"/>
        </w:rPr>
        <w:br/>
      </w:r>
      <w:r w:rsidRPr="0001013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CA21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0130">
        <w:rPr>
          <w:rFonts w:ascii="Times New Roman" w:hAnsi="Times New Roman" w:cs="Times New Roman"/>
          <w:sz w:val="24"/>
          <w:szCs w:val="24"/>
        </w:rPr>
        <w:t>Таежнинский сельсовет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35A6" w:rsidRPr="00010130" w:rsidRDefault="00CB35A6" w:rsidP="00CA21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>БЛОК-СХЕМА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35A6" w:rsidRPr="00010130" w:rsidRDefault="00CB35A6" w:rsidP="00CA21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pacing w:val="7"/>
          <w:sz w:val="24"/>
          <w:szCs w:val="24"/>
        </w:rPr>
        <w:t> 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предоставления муниципальной услуги «Присвоение адресов </w:t>
      </w:r>
    </w:p>
    <w:p w:rsidR="00CB35A6" w:rsidRPr="00010130" w:rsidRDefault="00CB35A6" w:rsidP="00CA21E2">
      <w:pPr>
        <w:spacing w:before="100" w:beforeAutospacing="1"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земельным участкам, зданиям, сооружениям и помещениям </w:t>
      </w:r>
    </w:p>
    <w:p w:rsidR="00CB35A6" w:rsidRPr="00010130" w:rsidRDefault="00CB35A6" w:rsidP="00CA21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z w:val="24"/>
          <w:szCs w:val="24"/>
        </w:rPr>
        <w:t>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>   на территории  Таежни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ского сельсовета» </w:t>
      </w:r>
    </w:p>
    <w:p w:rsidR="00CB35A6" w:rsidRPr="00010130" w:rsidRDefault="00CB35A6" w:rsidP="00CA21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pacing w:val="7"/>
          <w:sz w:val="24"/>
          <w:szCs w:val="24"/>
        </w:rPr>
        <w:t> 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35A6" w:rsidRPr="00010130" w:rsidRDefault="00CB35A6" w:rsidP="00CB35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pacing w:val="7"/>
          <w:sz w:val="24"/>
          <w:szCs w:val="24"/>
        </w:rPr>
        <w:t> 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24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20"/>
      </w:tblGrid>
      <w:tr w:rsidR="00CB35A6" w:rsidRPr="00010130" w:rsidTr="00CB35A6">
        <w:trPr>
          <w:trHeight w:val="900"/>
        </w:trPr>
        <w:tc>
          <w:tcPr>
            <w:tcW w:w="6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5A6" w:rsidRPr="00010130" w:rsidRDefault="00CB35A6" w:rsidP="00CB35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130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Прием документов и регистрация заявления по предоставлению муниципальной услуги</w:t>
            </w:r>
            <w:r w:rsidRPr="0001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B35A6" w:rsidRPr="00010130" w:rsidRDefault="00CB35A6" w:rsidP="00CB35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pacing w:val="7"/>
          <w:sz w:val="24"/>
          <w:szCs w:val="24"/>
        </w:rPr>
        <w:t> 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26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940"/>
      </w:tblGrid>
      <w:tr w:rsidR="00CB35A6" w:rsidRPr="00010130" w:rsidTr="00CB35A6">
        <w:trPr>
          <w:trHeight w:val="1080"/>
        </w:trPr>
        <w:tc>
          <w:tcPr>
            <w:tcW w:w="5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5A6" w:rsidRPr="00010130" w:rsidRDefault="00CB35A6" w:rsidP="00CB35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130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Рассмотрение заявления и документов по предоставлению муниципальной услуги</w:t>
            </w:r>
            <w:r w:rsidRPr="0001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B35A6" w:rsidRPr="00010130" w:rsidRDefault="00CB35A6" w:rsidP="00CB35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pacing w:val="7"/>
          <w:sz w:val="24"/>
          <w:szCs w:val="24"/>
        </w:rPr>
        <w:t> 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26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940"/>
      </w:tblGrid>
      <w:tr w:rsidR="00CB35A6" w:rsidRPr="00010130" w:rsidTr="00CB35A6">
        <w:trPr>
          <w:trHeight w:val="900"/>
        </w:trPr>
        <w:tc>
          <w:tcPr>
            <w:tcW w:w="5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5A6" w:rsidRPr="00010130" w:rsidRDefault="00CB35A6" w:rsidP="00CB35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130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Подготовка проекта постановления либо письма об отказе в предоставлении муниципальной услуги</w:t>
            </w:r>
            <w:r w:rsidRPr="0001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B35A6" w:rsidRPr="00010130" w:rsidRDefault="00CB35A6" w:rsidP="00CB35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0" w:type="auto"/>
        <w:tblInd w:w="29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20"/>
      </w:tblGrid>
      <w:tr w:rsidR="00CB35A6" w:rsidRPr="00010130" w:rsidTr="00CB35A6">
        <w:trPr>
          <w:trHeight w:val="720"/>
        </w:trPr>
        <w:tc>
          <w:tcPr>
            <w:tcW w:w="5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5A6" w:rsidRPr="00010130" w:rsidRDefault="00CB35A6" w:rsidP="00CB35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130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Выдача копии постановления администрации или письма об отказе в предоставлении услуги</w:t>
            </w:r>
            <w:r w:rsidRPr="0001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B35A6" w:rsidRPr="00010130" w:rsidRDefault="00CB35A6" w:rsidP="00CB3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pacing w:val="7"/>
          <w:sz w:val="24"/>
          <w:szCs w:val="24"/>
        </w:rPr>
        <w:t> 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35A6" w:rsidRPr="00010130" w:rsidRDefault="00CB35A6" w:rsidP="00CB3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pacing w:val="7"/>
          <w:sz w:val="24"/>
          <w:szCs w:val="24"/>
        </w:rPr>
        <w:t> 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35A6" w:rsidRPr="00010130" w:rsidRDefault="00CB35A6" w:rsidP="00CB3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130">
        <w:rPr>
          <w:rFonts w:ascii="Times New Roman" w:eastAsia="Times New Roman" w:hAnsi="Times New Roman" w:cs="Times New Roman"/>
          <w:spacing w:val="7"/>
          <w:sz w:val="24"/>
          <w:szCs w:val="24"/>
        </w:rPr>
        <w:t> </w:t>
      </w:r>
      <w:r w:rsidRPr="000101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35A6" w:rsidRDefault="00CB35A6" w:rsidP="00CB35A6">
      <w:pPr>
        <w:rPr>
          <w:rFonts w:ascii="Times New Roman" w:eastAsia="Calibri" w:hAnsi="Times New Roman" w:cs="Times New Roman"/>
          <w:sz w:val="24"/>
          <w:szCs w:val="24"/>
        </w:rPr>
      </w:pPr>
    </w:p>
    <w:p w:rsidR="00CB35A6" w:rsidRPr="00A503EE" w:rsidRDefault="00CB35A6" w:rsidP="00CB35A6">
      <w:pPr>
        <w:rPr>
          <w:rFonts w:ascii="Times New Roman" w:hAnsi="Times New Roman" w:cs="Times New Roman"/>
          <w:sz w:val="24"/>
          <w:szCs w:val="24"/>
        </w:rPr>
      </w:pPr>
    </w:p>
    <w:p w:rsidR="00CB35A6" w:rsidRDefault="00CB35A6"/>
    <w:sectPr w:rsidR="00CB35A6" w:rsidSect="00AA28B0">
      <w:footerReference w:type="default" r:id="rId21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426" w:rsidRDefault="001E0426" w:rsidP="00CA21E2">
      <w:pPr>
        <w:spacing w:after="0" w:line="240" w:lineRule="auto"/>
      </w:pPr>
      <w:r>
        <w:separator/>
      </w:r>
    </w:p>
  </w:endnote>
  <w:endnote w:type="continuationSeparator" w:id="1">
    <w:p w:rsidR="001E0426" w:rsidRDefault="001E0426" w:rsidP="00CA2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16308"/>
      <w:docPartObj>
        <w:docPartGallery w:val="Page Numbers (Bottom of Page)"/>
        <w:docPartUnique/>
      </w:docPartObj>
    </w:sdtPr>
    <w:sdtContent>
      <w:p w:rsidR="00CA21E2" w:rsidRDefault="006C5D22">
        <w:pPr>
          <w:pStyle w:val="a7"/>
          <w:jc w:val="right"/>
        </w:pPr>
        <w:fldSimple w:instr=" PAGE   \* MERGEFORMAT ">
          <w:r w:rsidR="00C0099B">
            <w:rPr>
              <w:noProof/>
            </w:rPr>
            <w:t>3</w:t>
          </w:r>
        </w:fldSimple>
      </w:p>
    </w:sdtContent>
  </w:sdt>
  <w:p w:rsidR="00CA21E2" w:rsidRDefault="00CA21E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426" w:rsidRDefault="001E0426" w:rsidP="00CA21E2">
      <w:pPr>
        <w:spacing w:after="0" w:line="240" w:lineRule="auto"/>
      </w:pPr>
      <w:r>
        <w:separator/>
      </w:r>
    </w:p>
  </w:footnote>
  <w:footnote w:type="continuationSeparator" w:id="1">
    <w:p w:rsidR="001E0426" w:rsidRDefault="001E0426" w:rsidP="00CA21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35A6"/>
    <w:rsid w:val="001E0426"/>
    <w:rsid w:val="00213946"/>
    <w:rsid w:val="00522043"/>
    <w:rsid w:val="006C5D22"/>
    <w:rsid w:val="00730297"/>
    <w:rsid w:val="00971400"/>
    <w:rsid w:val="00AA28B0"/>
    <w:rsid w:val="00B63B08"/>
    <w:rsid w:val="00C0099B"/>
    <w:rsid w:val="00CA21E2"/>
    <w:rsid w:val="00CB3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B35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nformat">
    <w:name w:val="ConsPlusNonformat"/>
    <w:rsid w:val="00CB35A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CB35A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CB35A6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CB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nhideWhenUsed/>
    <w:rsid w:val="00CB35A6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CA2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A21E2"/>
  </w:style>
  <w:style w:type="paragraph" w:styleId="a7">
    <w:name w:val="footer"/>
    <w:basedOn w:val="a"/>
    <w:link w:val="a8"/>
    <w:uiPriority w:val="99"/>
    <w:unhideWhenUsed/>
    <w:rsid w:val="00CA2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21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3646;fld=134" TargetMode="External"/><Relationship Id="rId13" Type="http://schemas.openxmlformats.org/officeDocument/2006/relationships/hyperlink" Target="consultantplus://offline/ref=9FE86437FF3FB578E174B949B81048D0D52BE7864A4565ED32899D9895DAB383EE198290gA74I" TargetMode="External"/><Relationship Id="rId18" Type="http://schemas.openxmlformats.org/officeDocument/2006/relationships/hyperlink" Target="consultantplus://offline/ref=7EE3CF61C67D68566605E3B0F7E2C9DAD51248D42511FC698B935BA3629B659AC68C9E84990F2B21636BC3wCBEC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consultantplus://offline/main?base=LAW;n=2875;fld=134" TargetMode="External"/><Relationship Id="rId12" Type="http://schemas.openxmlformats.org/officeDocument/2006/relationships/hyperlink" Target="consultantplus://offline/ref=0664028F5A59A265E807C7D73A84D2053340DA83A110889968E7F0B30468AD27FCA49C1AD76A003E95F93CPFJ7G" TargetMode="External"/><Relationship Id="rId17" Type="http://schemas.openxmlformats.org/officeDocument/2006/relationships/hyperlink" Target="consultantplus://offline/main?base=RLAW123;n=68940;fld=134;dst=100227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664028F5A59A265E807C7D73A84D2053340DA83A110889968E7F0B30468AD27FCA49C1AD76A003E95F93CPFJ7G" TargetMode="External"/><Relationship Id="rId20" Type="http://schemas.openxmlformats.org/officeDocument/2006/relationships/hyperlink" Target="consultantplus://offline/ref=AE5AEAB5463DCD786109766DEAEBD6287B54421C5EF10B4E02E6E5CA7D89AB6B42044ED26D9696EAAABAF6y8pDI" TargetMode="External"/><Relationship Id="rId1" Type="http://schemas.openxmlformats.org/officeDocument/2006/relationships/styles" Target="styles.xml"/><Relationship Id="rId6" Type="http://schemas.openxmlformats.org/officeDocument/2006/relationships/hyperlink" Target="mailto:admkarabula@yandex.ru" TargetMode="External"/><Relationship Id="rId11" Type="http://schemas.openxmlformats.org/officeDocument/2006/relationships/hyperlink" Target="consultantplus://offline/ref=6B3465699DE5170D9E3F628332EEBA99B2FA1FCBA5D3A52DA3A9591C6AS4E0D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main?base=MOB;n=132063;fld=134;dst=100206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main?base=MOB;n=125396;fld=134" TargetMode="External"/><Relationship Id="rId19" Type="http://schemas.openxmlformats.org/officeDocument/2006/relationships/hyperlink" Target="consultantplus://offline/ref=AE5AEAB5463DCD786109766DEAEBD6287B54421C5EF10B4E02E6E5CA7D89AB6B42044ED26D9696EAAABAF7y8p3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main?base=LAW;n=116691;fld=134" TargetMode="External"/><Relationship Id="rId14" Type="http://schemas.openxmlformats.org/officeDocument/2006/relationships/hyperlink" Target="consultantplus://offline/ref=A5861143EBB1BE7754D08ABAC202E15718308DC0FBB75838661C249D78750A9CEB47C9B346AAF5BDu8R3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3845</Words>
  <Characters>21921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Депутат</cp:lastModifiedBy>
  <cp:revision>6</cp:revision>
  <cp:lastPrinted>2015-03-02T03:57:00Z</cp:lastPrinted>
  <dcterms:created xsi:type="dcterms:W3CDTF">2015-01-13T09:21:00Z</dcterms:created>
  <dcterms:modified xsi:type="dcterms:W3CDTF">2015-03-02T03:58:00Z</dcterms:modified>
</cp:coreProperties>
</file>